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proofErr w:type="gramStart"/>
      <w:r w:rsidR="000E7422">
        <w:rPr>
          <w:sz w:val="24"/>
          <w:szCs w:val="24"/>
        </w:rPr>
        <w:t xml:space="preserve">  </w:t>
      </w:r>
      <w:proofErr w:type="gramEnd"/>
      <w:r w:rsidR="00221D8C">
        <w:rPr>
          <w:sz w:val="24"/>
          <w:szCs w:val="24"/>
        </w:rPr>
        <w:t>09</w:t>
      </w:r>
      <w:r w:rsidR="00B77BA5">
        <w:rPr>
          <w:sz w:val="24"/>
          <w:szCs w:val="24"/>
        </w:rPr>
        <w:t xml:space="preserve"> /</w:t>
      </w:r>
      <w:r w:rsidR="001A1E12">
        <w:rPr>
          <w:sz w:val="24"/>
          <w:szCs w:val="24"/>
        </w:rPr>
        <w:t xml:space="preserve"> 20</w:t>
      </w:r>
      <w:r w:rsidR="00DC55C3">
        <w:rPr>
          <w:sz w:val="24"/>
          <w:szCs w:val="24"/>
        </w:rPr>
        <w:t>2</w:t>
      </w:r>
      <w:r w:rsidR="00B07046">
        <w:rPr>
          <w:sz w:val="24"/>
          <w:szCs w:val="24"/>
        </w:rPr>
        <w:t>3</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E8783F" w:rsidRPr="00A83F7E" w:rsidRDefault="00E8783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sidR="00D02BB3">
                              <w:rPr>
                                <w:rFonts w:ascii="Arial" w:hAnsi="Arial" w:cs="Arial"/>
                                <w:b/>
                                <w:bCs/>
                              </w:rPr>
                              <w:t xml:space="preserve">ESPECIALIZADA </w:t>
                            </w:r>
                            <w:r w:rsidR="00EE0C62">
                              <w:rPr>
                                <w:rFonts w:ascii="Arial" w:hAnsi="Arial" w:cs="Arial"/>
                                <w:b/>
                                <w:bCs/>
                              </w:rPr>
                              <w:t>PARA</w:t>
                            </w:r>
                            <w:r w:rsidR="00D02BB3">
                              <w:rPr>
                                <w:rFonts w:ascii="Arial" w:hAnsi="Arial" w:cs="Arial"/>
                                <w:b/>
                                <w:bCs/>
                              </w:rPr>
                              <w:t xml:space="preserve"> INSTALAÇÃO DE SISTEMA DE AQUECIMENTO AUXILIAR NA PISCINA DO CEEAC COHAB BMX.</w:t>
                            </w:r>
                          </w:p>
                          <w:p w:rsidR="00E8783F" w:rsidRDefault="00E8783F" w:rsidP="00D41830">
                            <w:pPr>
                              <w:pStyle w:val="Corpodetexto"/>
                              <w:jc w:val="center"/>
                              <w:rPr>
                                <w:rFonts w:ascii="Arial" w:hAnsi="Arial" w:cs="Arial"/>
                                <w:b/>
                                <w:sz w:val="24"/>
                              </w:rPr>
                            </w:pPr>
                          </w:p>
                          <w:p w:rsidR="00E8783F" w:rsidRDefault="00E8783F"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E8783F" w:rsidRPr="00A83F7E" w:rsidRDefault="00E8783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sidR="00D02BB3">
                        <w:rPr>
                          <w:rFonts w:ascii="Arial" w:hAnsi="Arial" w:cs="Arial"/>
                          <w:b/>
                          <w:bCs/>
                        </w:rPr>
                        <w:t xml:space="preserve">ESPECIALIZADA </w:t>
                      </w:r>
                      <w:r w:rsidR="00EE0C62">
                        <w:rPr>
                          <w:rFonts w:ascii="Arial" w:hAnsi="Arial" w:cs="Arial"/>
                          <w:b/>
                          <w:bCs/>
                        </w:rPr>
                        <w:t>PARA</w:t>
                      </w:r>
                      <w:r w:rsidR="00D02BB3">
                        <w:rPr>
                          <w:rFonts w:ascii="Arial" w:hAnsi="Arial" w:cs="Arial"/>
                          <w:b/>
                          <w:bCs/>
                        </w:rPr>
                        <w:t xml:space="preserve"> INSTALAÇÃO DE SISTEMA DE AQUECIMENTO AUXILIAR NA PISCINA DO CEEAC COHAB BMX.</w:t>
                      </w:r>
                    </w:p>
                    <w:p w:rsidR="00E8783F" w:rsidRDefault="00E8783F" w:rsidP="00D41830">
                      <w:pPr>
                        <w:pStyle w:val="Corpodetexto"/>
                        <w:jc w:val="center"/>
                        <w:rPr>
                          <w:rFonts w:ascii="Arial" w:hAnsi="Arial" w:cs="Arial"/>
                          <w:b/>
                          <w:sz w:val="24"/>
                        </w:rPr>
                      </w:pPr>
                    </w:p>
                    <w:p w:rsidR="00E8783F" w:rsidRDefault="00E8783F"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00E8783F" w:rsidRPr="00074210">
          <w:rPr>
            <w:rStyle w:val="Hyperlink"/>
            <w:rFonts w:ascii="Arial" w:hAnsi="Arial" w:cs="Arial"/>
            <w:sz w:val="24"/>
            <w:szCs w:val="24"/>
            <w:lang w:val="pt-BR"/>
          </w:rPr>
          <w:t>licitacoes@carapicuiba.sp.gov.br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B07046">
        <w:rPr>
          <w:rFonts w:ascii="Arial" w:hAnsi="Arial" w:cs="Arial"/>
          <w:sz w:val="24"/>
          <w:szCs w:val="24"/>
          <w:lang w:val="pt-BR"/>
        </w:rPr>
        <w:t>3</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157E10">
        <w:rPr>
          <w:rFonts w:ascii="Arial" w:hAnsi="Arial" w:cs="Arial"/>
          <w:b/>
          <w:sz w:val="24"/>
          <w:szCs w:val="24"/>
          <w:u w:val="single"/>
        </w:rPr>
        <w:t xml:space="preserve"> </w:t>
      </w:r>
      <w:r w:rsidR="00171111">
        <w:rPr>
          <w:rFonts w:ascii="Arial" w:hAnsi="Arial" w:cs="Arial"/>
          <w:b/>
          <w:sz w:val="24"/>
          <w:szCs w:val="24"/>
          <w:u w:val="single"/>
        </w:rPr>
        <w:t>09</w:t>
      </w:r>
      <w:r w:rsidR="009A07FE">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161815">
        <w:rPr>
          <w:rFonts w:ascii="Arial" w:hAnsi="Arial" w:cs="Arial"/>
          <w:b/>
          <w:sz w:val="24"/>
          <w:szCs w:val="24"/>
          <w:u w:val="single"/>
        </w:rPr>
        <w:t>3</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157E10">
        <w:rPr>
          <w:rFonts w:ascii="Arial" w:hAnsi="Arial" w:cs="Arial"/>
          <w:b/>
          <w:bCs/>
          <w:sz w:val="24"/>
          <w:szCs w:val="24"/>
        </w:rPr>
        <w:t>42978</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161815">
        <w:rPr>
          <w:rFonts w:ascii="Arial" w:hAnsi="Arial" w:cs="Arial"/>
          <w:b/>
          <w:bCs/>
          <w:sz w:val="24"/>
          <w:szCs w:val="24"/>
        </w:rPr>
        <w:t>3</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957638" w:rsidRPr="00A83F7E">
        <w:rPr>
          <w:rFonts w:ascii="Arial" w:hAnsi="Arial" w:cs="Arial"/>
          <w:b/>
          <w:bCs/>
        </w:rPr>
        <w:t xml:space="preserve">CONTRATAÇÃO DE EMPRESA </w:t>
      </w:r>
      <w:r w:rsidR="00957638">
        <w:rPr>
          <w:rFonts w:ascii="Arial" w:hAnsi="Arial" w:cs="Arial"/>
          <w:b/>
          <w:bCs/>
        </w:rPr>
        <w:t xml:space="preserve">ESPECIALIZADA </w:t>
      </w:r>
      <w:r w:rsidR="00703A23">
        <w:rPr>
          <w:rFonts w:ascii="Arial" w:hAnsi="Arial" w:cs="Arial"/>
          <w:b/>
          <w:bCs/>
        </w:rPr>
        <w:t>PARA</w:t>
      </w:r>
      <w:r w:rsidR="00957638">
        <w:rPr>
          <w:rFonts w:ascii="Arial" w:hAnsi="Arial" w:cs="Arial"/>
          <w:b/>
          <w:bCs/>
        </w:rPr>
        <w:t xml:space="preserve"> INSTALAÇÃO DE SISTEMA DE AQUECIMENTO AUXILIAR NA PISCINA DO CEEAC COHAB BMX</w:t>
      </w:r>
      <w:r w:rsidR="00957638">
        <w:rPr>
          <w:rFonts w:ascii="Arial" w:hAnsi="Arial" w:cs="Arial"/>
          <w:bCs/>
        </w:rPr>
        <w:t xml:space="preserve">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w:t>
      </w:r>
      <w:r w:rsidR="00163ABD">
        <w:rPr>
          <w:rFonts w:ascii="Arial" w:hAnsi="Arial" w:cs="Arial"/>
        </w:rPr>
        <w:t>de Desenvolvimento Urbano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bookmarkStart w:id="0" w:name="_GoBack"/>
      <w:bookmarkEnd w:id="0"/>
      <w:proofErr w:type="gramStart"/>
      <w:r w:rsidR="001A3186">
        <w:rPr>
          <w:rFonts w:ascii="Arial" w:hAnsi="Arial" w:cs="Arial"/>
          <w:b/>
          <w:sz w:val="24"/>
          <w:szCs w:val="24"/>
          <w:u w:val="single"/>
          <w:lang w:val="pt-BR"/>
        </w:rPr>
        <w:t>14</w:t>
      </w:r>
      <w:r w:rsidR="006024A6">
        <w:rPr>
          <w:rFonts w:ascii="Arial" w:hAnsi="Arial" w:cs="Arial"/>
          <w:b/>
          <w:sz w:val="24"/>
          <w:szCs w:val="24"/>
          <w:u w:val="single"/>
          <w:lang w:val="pt-BR"/>
        </w:rPr>
        <w:t>:</w:t>
      </w:r>
      <w:r w:rsidR="00FC5997">
        <w:rPr>
          <w:rFonts w:ascii="Arial" w:hAnsi="Arial" w:cs="Arial"/>
          <w:b/>
          <w:sz w:val="24"/>
          <w:szCs w:val="24"/>
          <w:u w:val="single"/>
          <w:lang w:val="pt-BR"/>
        </w:rPr>
        <w:t>3</w:t>
      </w:r>
      <w:r w:rsidR="00AB3F7F">
        <w:rPr>
          <w:rFonts w:ascii="Arial" w:hAnsi="Arial" w:cs="Arial"/>
          <w:b/>
          <w:sz w:val="24"/>
          <w:szCs w:val="24"/>
          <w:u w:val="single"/>
          <w:lang w:val="pt-BR"/>
        </w:rPr>
        <w:t>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FC5997">
        <w:rPr>
          <w:rFonts w:ascii="Arial" w:hAnsi="Arial" w:cs="Arial"/>
          <w:b/>
          <w:sz w:val="24"/>
          <w:szCs w:val="24"/>
          <w:u w:val="single"/>
          <w:lang w:val="pt-BR"/>
        </w:rPr>
        <w:t>1</w:t>
      </w:r>
      <w:r w:rsidR="001A3186">
        <w:rPr>
          <w:rFonts w:ascii="Arial" w:hAnsi="Arial" w:cs="Arial"/>
          <w:b/>
          <w:sz w:val="24"/>
          <w:szCs w:val="24"/>
          <w:u w:val="single"/>
          <w:lang w:val="pt-BR"/>
        </w:rPr>
        <w:t>4</w:t>
      </w:r>
      <w:r w:rsidR="007C230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FC680C">
        <w:rPr>
          <w:rFonts w:ascii="Arial" w:hAnsi="Arial" w:cs="Arial"/>
          <w:b/>
          <w:sz w:val="24"/>
          <w:szCs w:val="24"/>
          <w:u w:val="single"/>
          <w:lang w:val="pt-BR"/>
        </w:rPr>
        <w:t xml:space="preserve">    </w:t>
      </w:r>
      <w:r w:rsidR="00623979">
        <w:rPr>
          <w:rFonts w:ascii="Arial" w:hAnsi="Arial" w:cs="Arial"/>
          <w:b/>
          <w:sz w:val="24"/>
          <w:szCs w:val="24"/>
          <w:u w:val="single"/>
          <w:lang w:val="pt-BR"/>
        </w:rPr>
        <w:t xml:space="preserve"> </w:t>
      </w:r>
      <w:r w:rsidR="00020BEA">
        <w:rPr>
          <w:rFonts w:ascii="Arial" w:hAnsi="Arial" w:cs="Arial"/>
          <w:b/>
          <w:sz w:val="24"/>
          <w:szCs w:val="24"/>
          <w:u w:val="single"/>
          <w:lang w:val="pt-BR"/>
        </w:rPr>
        <w:t xml:space="preserve">     </w:t>
      </w:r>
      <w:r w:rsidR="00CD4477">
        <w:rPr>
          <w:rFonts w:ascii="Arial" w:hAnsi="Arial" w:cs="Arial"/>
          <w:b/>
          <w:sz w:val="24"/>
          <w:szCs w:val="24"/>
          <w:u w:val="single"/>
          <w:lang w:val="pt-BR"/>
        </w:rPr>
        <w:t xml:space="preserve"> </w:t>
      </w:r>
      <w:r w:rsidR="00FA0647">
        <w:rPr>
          <w:rFonts w:ascii="Arial" w:hAnsi="Arial" w:cs="Arial"/>
          <w:b/>
          <w:sz w:val="24"/>
          <w:szCs w:val="24"/>
          <w:u w:val="single"/>
          <w:lang w:val="pt-BR"/>
        </w:rPr>
        <w:t xml:space="preserve"> </w:t>
      </w:r>
      <w:r w:rsidR="007D1172">
        <w:rPr>
          <w:rFonts w:ascii="Arial" w:hAnsi="Arial" w:cs="Arial"/>
          <w:b/>
          <w:sz w:val="24"/>
          <w:szCs w:val="24"/>
          <w:u w:val="single"/>
          <w:lang w:val="pt-BR"/>
        </w:rPr>
        <w:t xml:space="preserve"> </w:t>
      </w:r>
      <w:r w:rsidR="001A3186">
        <w:rPr>
          <w:rFonts w:ascii="Arial" w:hAnsi="Arial" w:cs="Arial"/>
          <w:b/>
          <w:sz w:val="24"/>
          <w:szCs w:val="24"/>
          <w:u w:val="single"/>
          <w:lang w:val="pt-BR"/>
        </w:rPr>
        <w:t>setembro</w:t>
      </w:r>
      <w:r w:rsidR="00FC5997">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FC680C">
        <w:rPr>
          <w:rFonts w:ascii="Arial" w:hAnsi="Arial" w:cs="Arial"/>
          <w:b/>
          <w:sz w:val="24"/>
          <w:szCs w:val="24"/>
          <w:u w:val="single"/>
          <w:lang w:val="pt-BR"/>
        </w:rPr>
        <w:t>3</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xml:space="preserve">: </w:t>
      </w:r>
      <w:r w:rsidR="00862AA3">
        <w:rPr>
          <w:rFonts w:ascii="Arial" w:hAnsi="Arial" w:cs="Arial"/>
          <w:b/>
          <w:sz w:val="24"/>
          <w:szCs w:val="24"/>
          <w:lang w:val="pt-BR"/>
        </w:rPr>
        <w:t>licitacoes</w:t>
      </w:r>
      <w:r>
        <w:rPr>
          <w:rFonts w:ascii="Arial" w:hAnsi="Arial" w:cs="Arial"/>
          <w:b/>
          <w:sz w:val="24"/>
          <w:szCs w:val="24"/>
          <w:lang w:val="pt-BR"/>
        </w:rPr>
        <w:t>@carapicuiba.sp.gov.br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Default="00C76028" w:rsidP="00C76028">
      <w:pPr>
        <w:pStyle w:val="western"/>
        <w:spacing w:before="278" w:beforeAutospacing="0" w:after="0" w:line="276" w:lineRule="auto"/>
        <w:jc w:val="both"/>
        <w:rPr>
          <w:rFonts w:ascii="Arial" w:hAnsi="Arial" w:cs="Arial"/>
        </w:rPr>
      </w:pPr>
      <w:r w:rsidRPr="00C76028">
        <w:rPr>
          <w:rFonts w:ascii="Arial" w:hAnsi="Arial" w:cs="Arial"/>
        </w:rPr>
        <w:t>1.</w:t>
      </w:r>
      <w:r>
        <w:rPr>
          <w:rFonts w:ascii="Arial" w:hAnsi="Arial" w:cs="Arial"/>
        </w:rPr>
        <w:t xml:space="preserve">1 </w:t>
      </w:r>
      <w:r w:rsidR="00D41830" w:rsidRPr="00EF1E0B">
        <w:rPr>
          <w:rFonts w:ascii="Arial" w:hAnsi="Arial" w:cs="Arial"/>
        </w:rPr>
        <w:t>- O objeto da presente licit</w:t>
      </w:r>
      <w:r w:rsidR="001A1E12">
        <w:rPr>
          <w:rFonts w:ascii="Arial" w:hAnsi="Arial" w:cs="Arial"/>
        </w:rPr>
        <w:t xml:space="preserve">ação é a </w:t>
      </w:r>
      <w:r w:rsidR="00424864" w:rsidRPr="00424864">
        <w:rPr>
          <w:rFonts w:ascii="Arial" w:hAnsi="Arial" w:cs="Arial"/>
          <w:bCs/>
        </w:rPr>
        <w:t xml:space="preserve">contratação de empresa especializada </w:t>
      </w:r>
      <w:r w:rsidR="004A7807">
        <w:rPr>
          <w:rFonts w:ascii="Arial" w:hAnsi="Arial" w:cs="Arial"/>
          <w:bCs/>
        </w:rPr>
        <w:t>para</w:t>
      </w:r>
      <w:r w:rsidR="00424864" w:rsidRPr="00424864">
        <w:rPr>
          <w:rFonts w:ascii="Arial" w:hAnsi="Arial" w:cs="Arial"/>
          <w:bCs/>
        </w:rPr>
        <w:t xml:space="preserve"> instalação de sistema de aquecimento auxiliar na piscina do CEEAC </w:t>
      </w:r>
      <w:proofErr w:type="gramStart"/>
      <w:r w:rsidR="00F723C7" w:rsidRPr="00424864">
        <w:rPr>
          <w:rFonts w:ascii="Arial" w:hAnsi="Arial" w:cs="Arial"/>
          <w:bCs/>
        </w:rPr>
        <w:t>Cohab</w:t>
      </w:r>
      <w:proofErr w:type="gramEnd"/>
      <w:r w:rsidR="00424864" w:rsidRPr="00424864">
        <w:rPr>
          <w:rFonts w:ascii="Arial" w:hAnsi="Arial" w:cs="Arial"/>
          <w:bCs/>
        </w:rPr>
        <w:t xml:space="preserve"> BMX</w:t>
      </w:r>
      <w:r w:rsidR="00424864" w:rsidRPr="007F47F6">
        <w:rPr>
          <w:rFonts w:ascii="Arial" w:hAnsi="Arial" w:cs="Arial"/>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00D41830" w:rsidRPr="00EF1E0B">
        <w:rPr>
          <w:rFonts w:ascii="Arial" w:hAnsi="Arial" w:cs="Arial"/>
        </w:rPr>
        <w:t xml:space="preserve">conforme memorial descritivo, planilha orçamentária e cronograma físico-financeiro – Anexo I, que é parte integrante deste </w:t>
      </w:r>
      <w:r w:rsidR="00C04618">
        <w:rPr>
          <w:rFonts w:ascii="Arial" w:hAnsi="Arial" w:cs="Arial"/>
        </w:rPr>
        <w:t>e</w:t>
      </w:r>
      <w:r w:rsidR="00D41830"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w:t>
      </w:r>
      <w:r w:rsidR="000E7750">
        <w:rPr>
          <w:rFonts w:ascii="Arial" w:hAnsi="Arial" w:cs="Arial"/>
          <w:sz w:val="24"/>
          <w:szCs w:val="24"/>
        </w:rPr>
        <w:t xml:space="preserve">total </w:t>
      </w:r>
      <w:r w:rsidRPr="00C112DF">
        <w:rPr>
          <w:rFonts w:ascii="Arial" w:hAnsi="Arial" w:cs="Arial"/>
          <w:sz w:val="24"/>
          <w:szCs w:val="24"/>
        </w:rPr>
        <w:t xml:space="preserve">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101D49">
        <w:rPr>
          <w:rFonts w:ascii="Arial" w:hAnsi="Arial" w:cs="Arial"/>
          <w:sz w:val="24"/>
          <w:szCs w:val="24"/>
        </w:rPr>
        <w:t>195</w:t>
      </w:r>
      <w:r w:rsidR="00793E50">
        <w:rPr>
          <w:rFonts w:ascii="Arial" w:hAnsi="Arial" w:cs="Arial"/>
          <w:sz w:val="24"/>
          <w:szCs w:val="24"/>
        </w:rPr>
        <w:t>.</w:t>
      </w:r>
      <w:r w:rsidR="00101D49">
        <w:rPr>
          <w:rFonts w:ascii="Arial" w:hAnsi="Arial" w:cs="Arial"/>
          <w:sz w:val="24"/>
          <w:szCs w:val="24"/>
        </w:rPr>
        <w:t>266</w:t>
      </w:r>
      <w:r w:rsidR="00793E50">
        <w:rPr>
          <w:rFonts w:ascii="Arial" w:hAnsi="Arial" w:cs="Arial"/>
          <w:sz w:val="24"/>
          <w:szCs w:val="24"/>
        </w:rPr>
        <w:t>,</w:t>
      </w:r>
      <w:r w:rsidR="00101D49">
        <w:rPr>
          <w:rFonts w:ascii="Arial" w:hAnsi="Arial" w:cs="Arial"/>
          <w:sz w:val="24"/>
          <w:szCs w:val="24"/>
        </w:rPr>
        <w:t>96</w:t>
      </w:r>
      <w:r w:rsidR="00F167E2">
        <w:rPr>
          <w:rFonts w:ascii="Arial" w:hAnsi="Arial" w:cs="Arial"/>
          <w:sz w:val="24"/>
          <w:szCs w:val="24"/>
        </w:rPr>
        <w:t xml:space="preserve"> </w:t>
      </w:r>
      <w:r w:rsidR="002867A6">
        <w:rPr>
          <w:rFonts w:ascii="Arial" w:hAnsi="Arial" w:cs="Arial"/>
          <w:sz w:val="24"/>
          <w:szCs w:val="24"/>
        </w:rPr>
        <w:t>(</w:t>
      </w:r>
      <w:r w:rsidR="00C47722">
        <w:rPr>
          <w:rFonts w:ascii="Arial" w:hAnsi="Arial" w:cs="Arial"/>
          <w:sz w:val="24"/>
          <w:szCs w:val="24"/>
        </w:rPr>
        <w:t xml:space="preserve">cento e noventa e cinco </w:t>
      </w:r>
      <w:r w:rsidR="004303FC">
        <w:rPr>
          <w:rFonts w:ascii="Arial" w:hAnsi="Arial" w:cs="Arial"/>
          <w:sz w:val="24"/>
          <w:szCs w:val="24"/>
        </w:rPr>
        <w:t xml:space="preserve">mil, </w:t>
      </w:r>
      <w:r w:rsidR="00C47722">
        <w:rPr>
          <w:rFonts w:ascii="Arial" w:hAnsi="Arial" w:cs="Arial"/>
          <w:sz w:val="24"/>
          <w:szCs w:val="24"/>
        </w:rPr>
        <w:t>duzentos e sessenta e seis</w:t>
      </w:r>
      <w:r w:rsidR="004303FC">
        <w:rPr>
          <w:rFonts w:ascii="Arial" w:hAnsi="Arial" w:cs="Arial"/>
          <w:sz w:val="24"/>
          <w:szCs w:val="24"/>
        </w:rPr>
        <w:t xml:space="preserve"> reais e </w:t>
      </w:r>
      <w:r w:rsidR="00C47722">
        <w:rPr>
          <w:rFonts w:ascii="Arial" w:hAnsi="Arial" w:cs="Arial"/>
          <w:sz w:val="24"/>
          <w:szCs w:val="24"/>
        </w:rPr>
        <w:t>nov</w:t>
      </w:r>
      <w:r w:rsidR="00D34D2E">
        <w:rPr>
          <w:rFonts w:ascii="Arial" w:hAnsi="Arial" w:cs="Arial"/>
          <w:sz w:val="24"/>
          <w:szCs w:val="24"/>
        </w:rPr>
        <w:t>enta</w:t>
      </w:r>
      <w:r w:rsidR="004303FC">
        <w:rPr>
          <w:rFonts w:ascii="Arial" w:hAnsi="Arial" w:cs="Arial"/>
          <w:sz w:val="24"/>
          <w:szCs w:val="24"/>
        </w:rPr>
        <w:t xml:space="preserve"> </w:t>
      </w:r>
      <w:r w:rsidR="00C47722">
        <w:rPr>
          <w:rFonts w:ascii="Arial" w:hAnsi="Arial" w:cs="Arial"/>
          <w:sz w:val="24"/>
          <w:szCs w:val="24"/>
        </w:rPr>
        <w:t xml:space="preserve">e seis </w:t>
      </w:r>
      <w:r w:rsidR="004303FC">
        <w:rPr>
          <w:rFonts w:ascii="Arial" w:hAnsi="Arial" w:cs="Arial"/>
          <w:sz w:val="24"/>
          <w:szCs w:val="24"/>
        </w:rPr>
        <w:t>centavos</w:t>
      </w:r>
      <w:r w:rsidR="00F167E2">
        <w:rPr>
          <w:rFonts w:ascii="Arial" w:hAnsi="Arial" w:cs="Arial"/>
          <w:sz w:val="24"/>
          <w:szCs w:val="24"/>
        </w:rPr>
        <w:t>)</w:t>
      </w:r>
      <w:r w:rsidR="00BF74CC">
        <w:rPr>
          <w:rFonts w:ascii="Arial" w:hAnsi="Arial" w:cs="Arial"/>
          <w:sz w:val="24"/>
          <w:szCs w:val="24"/>
        </w:rPr>
        <w:t>.</w:t>
      </w:r>
    </w:p>
    <w:p w:rsidR="000E7750" w:rsidRDefault="000E775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150621">
        <w:rPr>
          <w:rFonts w:ascii="Arial" w:hAnsi="Arial" w:cs="Arial"/>
          <w:sz w:val="24"/>
          <w:szCs w:val="24"/>
        </w:rPr>
        <w:t>1</w:t>
      </w:r>
      <w:r w:rsidR="004C63E5">
        <w:rPr>
          <w:rFonts w:ascii="Arial" w:hAnsi="Arial" w:cs="Arial"/>
          <w:sz w:val="24"/>
          <w:szCs w:val="24"/>
        </w:rPr>
        <w:t>2</w:t>
      </w:r>
      <w:r w:rsidR="00551020">
        <w:rPr>
          <w:rFonts w:ascii="Arial" w:hAnsi="Arial" w:cs="Arial"/>
          <w:sz w:val="24"/>
          <w:szCs w:val="24"/>
        </w:rPr>
        <w:t>0</w:t>
      </w:r>
      <w:r w:rsidR="00A24EF3">
        <w:rPr>
          <w:rFonts w:ascii="Arial" w:hAnsi="Arial" w:cs="Arial"/>
          <w:sz w:val="24"/>
          <w:szCs w:val="24"/>
        </w:rPr>
        <w:t xml:space="preserve"> </w:t>
      </w:r>
      <w:r w:rsidR="00A24EF3" w:rsidRPr="00742FF4">
        <w:rPr>
          <w:rFonts w:ascii="Arial" w:hAnsi="Arial" w:cs="Arial"/>
          <w:sz w:val="24"/>
          <w:szCs w:val="24"/>
        </w:rPr>
        <w:t>(</w:t>
      </w:r>
      <w:r w:rsidR="00150621">
        <w:rPr>
          <w:rFonts w:ascii="Arial" w:hAnsi="Arial" w:cs="Arial"/>
          <w:sz w:val="24"/>
          <w:szCs w:val="24"/>
        </w:rPr>
        <w:t xml:space="preserve">cento e </w:t>
      </w:r>
      <w:r w:rsidR="004C63E5">
        <w:rPr>
          <w:rFonts w:ascii="Arial" w:hAnsi="Arial" w:cs="Arial"/>
          <w:sz w:val="24"/>
          <w:szCs w:val="24"/>
        </w:rPr>
        <w:t>vinte</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913E8A" w:rsidRDefault="00913E8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E8210A">
        <w:rPr>
          <w:rFonts w:ascii="Arial" w:hAnsi="Arial" w:cs="Arial"/>
          <w:sz w:val="24"/>
          <w:szCs w:val="24"/>
        </w:rPr>
        <w:t xml:space="preserve">se houver prorrogação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r w:rsidR="00605707">
        <w:rPr>
          <w:rFonts w:ascii="Arial" w:hAnsi="Arial" w:cs="Arial"/>
          <w:sz w:val="24"/>
          <w:szCs w:val="24"/>
        </w:rPr>
        <w:t>, tendo como data base a data de apresentação das propostas</w:t>
      </w:r>
      <w:r w:rsidR="00E02970">
        <w:rPr>
          <w:rFonts w:ascii="Arial" w:hAnsi="Arial" w:cs="Arial"/>
          <w:sz w:val="24"/>
          <w:szCs w:val="24"/>
        </w:rPr>
        <w:t>.</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803686" w:rsidRDefault="00D41830" w:rsidP="00803686">
      <w:pPr>
        <w:jc w:val="both"/>
        <w:rPr>
          <w:rFonts w:ascii="Arial" w:hAnsi="Arial" w:cs="Arial"/>
          <w:sz w:val="24"/>
          <w:szCs w:val="24"/>
        </w:rPr>
      </w:pPr>
      <w:r>
        <w:rPr>
          <w:rFonts w:ascii="Arial" w:hAnsi="Arial" w:cs="Arial"/>
          <w:sz w:val="24"/>
          <w:szCs w:val="24"/>
        </w:rPr>
        <w:t xml:space="preserve">6.1.3. - </w:t>
      </w:r>
      <w:r w:rsidR="00803686" w:rsidRPr="00343D5A">
        <w:rPr>
          <w:rFonts w:ascii="Arial" w:hAnsi="Arial" w:cs="Arial"/>
          <w:sz w:val="24"/>
          <w:szCs w:val="24"/>
        </w:rPr>
        <w:t>Visitar o local d</w:t>
      </w:r>
      <w:r w:rsidR="00803686">
        <w:rPr>
          <w:rFonts w:ascii="Arial" w:hAnsi="Arial" w:cs="Arial"/>
          <w:sz w:val="24"/>
          <w:szCs w:val="24"/>
        </w:rPr>
        <w:t>as obras/</w:t>
      </w:r>
      <w:r w:rsidR="00803686" w:rsidRPr="00343D5A">
        <w:rPr>
          <w:rFonts w:ascii="Arial" w:hAnsi="Arial" w:cs="Arial"/>
          <w:sz w:val="24"/>
          <w:szCs w:val="24"/>
        </w:rPr>
        <w:t xml:space="preserve">serviços. A visita deverá ser agendada junto à Secretaria </w:t>
      </w:r>
      <w:r w:rsidR="00803686">
        <w:rPr>
          <w:rFonts w:ascii="Arial" w:hAnsi="Arial" w:cs="Arial"/>
          <w:sz w:val="24"/>
          <w:szCs w:val="24"/>
        </w:rPr>
        <w:t xml:space="preserve">de Desenvolvimento Urbano </w:t>
      </w:r>
      <w:r w:rsidR="00803686" w:rsidRPr="007C70A6">
        <w:rPr>
          <w:rFonts w:ascii="Arial" w:hAnsi="Arial" w:cs="Arial"/>
          <w:sz w:val="24"/>
          <w:szCs w:val="24"/>
        </w:rPr>
        <w:t xml:space="preserve">com </w:t>
      </w:r>
      <w:r w:rsidR="00803686">
        <w:rPr>
          <w:rFonts w:ascii="Arial" w:hAnsi="Arial" w:cs="Arial"/>
          <w:sz w:val="24"/>
          <w:szCs w:val="24"/>
        </w:rPr>
        <w:t>a Sra. Elisângela</w:t>
      </w:r>
      <w:r w:rsidR="00803686" w:rsidRPr="007C70A6">
        <w:rPr>
          <w:rFonts w:ascii="Arial" w:hAnsi="Arial" w:cs="Arial"/>
          <w:sz w:val="24"/>
          <w:szCs w:val="24"/>
        </w:rPr>
        <w:t xml:space="preserve">, sita a </w:t>
      </w:r>
      <w:r w:rsidR="00803686">
        <w:rPr>
          <w:rFonts w:ascii="Arial" w:hAnsi="Arial" w:cs="Arial"/>
          <w:sz w:val="24"/>
          <w:szCs w:val="24"/>
        </w:rPr>
        <w:t>Rua Joaquim das Neves</w:t>
      </w:r>
      <w:r w:rsidR="00803686" w:rsidRPr="007C70A6">
        <w:rPr>
          <w:rFonts w:ascii="Arial" w:hAnsi="Arial" w:cs="Arial"/>
          <w:sz w:val="24"/>
          <w:szCs w:val="24"/>
        </w:rPr>
        <w:t>, 2</w:t>
      </w:r>
      <w:r w:rsidR="00803686">
        <w:rPr>
          <w:rFonts w:ascii="Arial" w:hAnsi="Arial" w:cs="Arial"/>
          <w:sz w:val="24"/>
          <w:szCs w:val="24"/>
        </w:rPr>
        <w:t>11</w:t>
      </w:r>
      <w:r w:rsidR="00803686" w:rsidRPr="007C70A6">
        <w:rPr>
          <w:rFonts w:ascii="Arial" w:hAnsi="Arial" w:cs="Arial"/>
          <w:sz w:val="24"/>
          <w:szCs w:val="24"/>
        </w:rPr>
        <w:t>, Vila Caldas, Carapicuíba – telefone: (11) 4164.5500 - Ramal 5</w:t>
      </w:r>
      <w:r w:rsidR="00803686">
        <w:rPr>
          <w:rFonts w:ascii="Arial" w:hAnsi="Arial" w:cs="Arial"/>
          <w:sz w:val="24"/>
          <w:szCs w:val="24"/>
        </w:rPr>
        <w:t xml:space="preserve">306, ou através do e-mail: </w:t>
      </w:r>
      <w:hyperlink r:id="rId10" w:history="1">
        <w:r w:rsidR="00803686" w:rsidRPr="00EC4912">
          <w:rPr>
            <w:rStyle w:val="Hyperlink"/>
            <w:rFonts w:ascii="Arial" w:hAnsi="Arial" w:cs="Arial"/>
            <w:sz w:val="24"/>
            <w:szCs w:val="24"/>
          </w:rPr>
          <w:t>elisangela.fazendacarap@gmail.com</w:t>
        </w:r>
      </w:hyperlink>
      <w:r w:rsidR="00803686">
        <w:rPr>
          <w:rFonts w:ascii="Arial" w:hAnsi="Arial" w:cs="Arial"/>
          <w:sz w:val="24"/>
          <w:szCs w:val="24"/>
        </w:rPr>
        <w:t xml:space="preserve">.  </w:t>
      </w:r>
      <w:r w:rsidR="00803686" w:rsidRPr="00343D5A">
        <w:rPr>
          <w:rFonts w:ascii="Arial" w:hAnsi="Arial" w:cs="Arial"/>
          <w:sz w:val="24"/>
          <w:szCs w:val="24"/>
        </w:rPr>
        <w:t>A Secretaria d</w:t>
      </w:r>
      <w:r w:rsidR="00803686">
        <w:rPr>
          <w:rFonts w:ascii="Arial" w:hAnsi="Arial" w:cs="Arial"/>
          <w:sz w:val="24"/>
          <w:szCs w:val="24"/>
        </w:rPr>
        <w:t>e</w:t>
      </w:r>
      <w:r w:rsidR="00803686" w:rsidRPr="00343D5A">
        <w:rPr>
          <w:rFonts w:ascii="Arial" w:hAnsi="Arial" w:cs="Arial"/>
          <w:sz w:val="24"/>
          <w:szCs w:val="24"/>
        </w:rPr>
        <w:t xml:space="preserve"> </w:t>
      </w:r>
      <w:r w:rsidR="00803686">
        <w:rPr>
          <w:rFonts w:ascii="Arial" w:hAnsi="Arial" w:cs="Arial"/>
          <w:sz w:val="24"/>
          <w:szCs w:val="24"/>
        </w:rPr>
        <w:t>Desenvolvimento Urbano</w:t>
      </w:r>
      <w:r w:rsidR="00803686" w:rsidRPr="00343D5A">
        <w:rPr>
          <w:rFonts w:ascii="Arial" w:hAnsi="Arial" w:cs="Arial"/>
          <w:sz w:val="24"/>
          <w:szCs w:val="24"/>
        </w:rPr>
        <w:t xml:space="preserve">, através de responsável fornecerá </w:t>
      </w:r>
      <w:r w:rsidR="00803686">
        <w:rPr>
          <w:rFonts w:ascii="Arial" w:hAnsi="Arial" w:cs="Arial"/>
          <w:sz w:val="24"/>
          <w:szCs w:val="24"/>
        </w:rPr>
        <w:t xml:space="preserve">o </w:t>
      </w:r>
      <w:r w:rsidR="00803686"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AD6375" w:rsidRDefault="00D41830" w:rsidP="00D41830">
      <w:pPr>
        <w:jc w:val="both"/>
        <w:rPr>
          <w:rFonts w:ascii="Arial" w:hAnsi="Arial" w:cs="Arial"/>
          <w:sz w:val="24"/>
          <w:szCs w:val="24"/>
        </w:rPr>
      </w:pPr>
      <w:r w:rsidRPr="00343D5A">
        <w:rPr>
          <w:rFonts w:ascii="Arial" w:hAnsi="Arial" w:cs="Arial"/>
          <w:sz w:val="24"/>
          <w:szCs w:val="24"/>
        </w:rPr>
        <w:t>6.1.4 - Prestar garantia de participação, em qualquer uma das modalidades prevista no § 1º. Art. 56 da Lei nº. 8666/93, no valor</w:t>
      </w:r>
      <w:r w:rsidR="00AD6375">
        <w:rPr>
          <w:rFonts w:ascii="Arial" w:hAnsi="Arial" w:cs="Arial"/>
          <w:sz w:val="24"/>
          <w:szCs w:val="24"/>
        </w:rPr>
        <w:t xml:space="preserve"> </w:t>
      </w:r>
      <w:r w:rsidR="00F44E64">
        <w:rPr>
          <w:rFonts w:ascii="Arial" w:hAnsi="Arial" w:cs="Arial"/>
          <w:sz w:val="24"/>
          <w:szCs w:val="24"/>
        </w:rPr>
        <w:t xml:space="preserve">de R$ </w:t>
      </w:r>
      <w:r w:rsidR="00952BE8">
        <w:rPr>
          <w:rFonts w:ascii="Arial" w:hAnsi="Arial" w:cs="Arial"/>
          <w:sz w:val="24"/>
          <w:szCs w:val="24"/>
        </w:rPr>
        <w:t>1</w:t>
      </w:r>
      <w:r w:rsidR="00F44E64">
        <w:rPr>
          <w:rFonts w:ascii="Arial" w:hAnsi="Arial" w:cs="Arial"/>
          <w:sz w:val="24"/>
          <w:szCs w:val="24"/>
        </w:rPr>
        <w:t>.</w:t>
      </w:r>
      <w:r w:rsidR="00952BE8">
        <w:rPr>
          <w:rFonts w:ascii="Arial" w:hAnsi="Arial" w:cs="Arial"/>
          <w:sz w:val="24"/>
          <w:szCs w:val="24"/>
        </w:rPr>
        <w:t>922</w:t>
      </w:r>
      <w:r w:rsidR="00F44E64">
        <w:rPr>
          <w:rFonts w:ascii="Arial" w:hAnsi="Arial" w:cs="Arial"/>
          <w:sz w:val="24"/>
          <w:szCs w:val="24"/>
        </w:rPr>
        <w:t>,</w:t>
      </w:r>
      <w:r w:rsidR="00952BE8">
        <w:rPr>
          <w:rFonts w:ascii="Arial" w:hAnsi="Arial" w:cs="Arial"/>
          <w:sz w:val="24"/>
          <w:szCs w:val="24"/>
        </w:rPr>
        <w:t>66</w:t>
      </w:r>
      <w:r w:rsidR="00F44E64">
        <w:rPr>
          <w:rFonts w:ascii="Arial" w:hAnsi="Arial" w:cs="Arial"/>
          <w:sz w:val="24"/>
          <w:szCs w:val="24"/>
        </w:rPr>
        <w:t xml:space="preserve"> (</w:t>
      </w:r>
      <w:r w:rsidR="0062137F">
        <w:rPr>
          <w:rFonts w:ascii="Arial" w:hAnsi="Arial" w:cs="Arial"/>
          <w:sz w:val="24"/>
          <w:szCs w:val="24"/>
        </w:rPr>
        <w:t>um</w:t>
      </w:r>
      <w:r w:rsidR="00F44E64">
        <w:rPr>
          <w:rFonts w:ascii="Arial" w:hAnsi="Arial" w:cs="Arial"/>
          <w:sz w:val="24"/>
          <w:szCs w:val="24"/>
        </w:rPr>
        <w:t xml:space="preserve"> mil, </w:t>
      </w:r>
      <w:r w:rsidR="0062137F">
        <w:rPr>
          <w:rFonts w:ascii="Arial" w:hAnsi="Arial" w:cs="Arial"/>
          <w:sz w:val="24"/>
          <w:szCs w:val="24"/>
        </w:rPr>
        <w:t>novecentos e vinte e dois</w:t>
      </w:r>
      <w:r w:rsidR="00F44E64">
        <w:rPr>
          <w:rFonts w:ascii="Arial" w:hAnsi="Arial" w:cs="Arial"/>
          <w:sz w:val="24"/>
          <w:szCs w:val="24"/>
        </w:rPr>
        <w:t xml:space="preserve"> reais e </w:t>
      </w:r>
      <w:r w:rsidR="0062137F">
        <w:rPr>
          <w:rFonts w:ascii="Arial" w:hAnsi="Arial" w:cs="Arial"/>
          <w:sz w:val="24"/>
          <w:szCs w:val="24"/>
        </w:rPr>
        <w:t>sessenta e seis</w:t>
      </w:r>
      <w:r w:rsidR="00F44E64">
        <w:rPr>
          <w:rFonts w:ascii="Arial" w:hAnsi="Arial" w:cs="Arial"/>
          <w:sz w:val="24"/>
          <w:szCs w:val="24"/>
        </w:rPr>
        <w:t xml:space="preserve"> centavos)</w:t>
      </w:r>
      <w:r w:rsidR="00AD6375">
        <w:rPr>
          <w:rFonts w:ascii="Arial" w:hAnsi="Arial" w:cs="Arial"/>
          <w:sz w:val="24"/>
          <w:szCs w:val="24"/>
        </w:rPr>
        <w:t xml:space="preserve"> que </w:t>
      </w:r>
      <w:r w:rsidR="00AD6375" w:rsidRPr="00343D5A">
        <w:rPr>
          <w:rFonts w:ascii="Arial" w:hAnsi="Arial" w:cs="Arial"/>
          <w:sz w:val="24"/>
          <w:szCs w:val="24"/>
        </w:rPr>
        <w:t>corresponde a 1% (um por cento) do valor estimado desta contratação</w:t>
      </w:r>
      <w:r w:rsidR="0081078D">
        <w:rPr>
          <w:rFonts w:ascii="Arial" w:hAnsi="Arial" w:cs="Arial"/>
          <w:sz w:val="24"/>
          <w:szCs w:val="24"/>
        </w:rPr>
        <w:t xml:space="preserve">, </w:t>
      </w:r>
      <w:r w:rsidR="0081078D" w:rsidRPr="00343D5A">
        <w:rPr>
          <w:rFonts w:ascii="Arial" w:hAnsi="Arial" w:cs="Arial"/>
          <w:sz w:val="24"/>
          <w:szCs w:val="24"/>
        </w:rPr>
        <w:t xml:space="preserve">sendo que </w:t>
      </w:r>
      <w:r w:rsidR="0081078D">
        <w:rPr>
          <w:rFonts w:ascii="Arial" w:hAnsi="Arial" w:cs="Arial"/>
          <w:sz w:val="24"/>
          <w:szCs w:val="24"/>
        </w:rPr>
        <w:t>o comprovante da</w:t>
      </w:r>
      <w:r w:rsidR="0081078D" w:rsidRPr="00343D5A">
        <w:rPr>
          <w:rFonts w:ascii="Arial" w:hAnsi="Arial" w:cs="Arial"/>
          <w:sz w:val="24"/>
          <w:szCs w:val="24"/>
        </w:rPr>
        <w:t xml:space="preserve"> garantia deverá estar inserid</w:t>
      </w:r>
      <w:r w:rsidR="0081078D">
        <w:rPr>
          <w:rFonts w:ascii="Arial" w:hAnsi="Arial" w:cs="Arial"/>
          <w:sz w:val="24"/>
          <w:szCs w:val="24"/>
        </w:rPr>
        <w:t>o</w:t>
      </w:r>
      <w:r w:rsidR="0081078D" w:rsidRPr="00343D5A">
        <w:rPr>
          <w:rFonts w:ascii="Arial" w:hAnsi="Arial" w:cs="Arial"/>
          <w:sz w:val="24"/>
          <w:szCs w:val="24"/>
        </w:rPr>
        <w:t xml:space="preserve"> no envelope de documentos</w:t>
      </w:r>
      <w:r w:rsidR="0081078D">
        <w:rPr>
          <w:rFonts w:ascii="Arial" w:hAnsi="Arial" w:cs="Arial"/>
          <w:sz w:val="24"/>
          <w:szCs w:val="24"/>
        </w:rPr>
        <w:t xml:space="preserve"> (item 9.</w:t>
      </w:r>
      <w:r w:rsidR="00FF3B83">
        <w:rPr>
          <w:rFonts w:ascii="Arial" w:hAnsi="Arial" w:cs="Arial"/>
          <w:sz w:val="24"/>
          <w:szCs w:val="24"/>
        </w:rPr>
        <w:t>5</w:t>
      </w:r>
      <w:r w:rsidR="0081078D">
        <w:rPr>
          <w:rFonts w:ascii="Arial" w:hAnsi="Arial" w:cs="Arial"/>
          <w:sz w:val="24"/>
          <w:szCs w:val="24"/>
        </w:rPr>
        <w:t>.4)</w:t>
      </w:r>
      <w:r w:rsidR="001F3712">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lastRenderedPageBreak/>
        <w:t xml:space="preserve">6.1.4.2 - Se a caução for feita em dinheiro deverá ser depositada na </w:t>
      </w:r>
      <w:r w:rsidR="000C697D">
        <w:rPr>
          <w:rFonts w:ascii="Arial" w:hAnsi="Arial" w:cs="Arial"/>
          <w:sz w:val="24"/>
          <w:szCs w:val="24"/>
        </w:rPr>
        <w:t>conta desta Prefeitura (Caixa Econômica Federal - CNPJ</w:t>
      </w:r>
      <w:r w:rsidR="007C620B">
        <w:rPr>
          <w:rFonts w:ascii="Arial" w:hAnsi="Arial" w:cs="Arial"/>
          <w:sz w:val="24"/>
          <w:szCs w:val="24"/>
        </w:rPr>
        <w:t xml:space="preserve"> nº</w:t>
      </w:r>
      <w:r w:rsidR="000C697D">
        <w:rPr>
          <w:rFonts w:ascii="Arial" w:hAnsi="Arial" w:cs="Arial"/>
          <w:sz w:val="24"/>
          <w:szCs w:val="24"/>
        </w:rPr>
        <w:t xml:space="preserve"> 44.892.693/0001-40, agência 0637 - c/c 006.00000016-0)</w:t>
      </w:r>
      <w:r>
        <w:rPr>
          <w:rFonts w:ascii="Arial" w:hAnsi="Arial" w:cs="Arial"/>
          <w:sz w:val="24"/>
          <w:szCs w:val="24"/>
        </w:rPr>
        <w:t xml:space="preserve"> e uma cópia do recibo </w:t>
      </w:r>
      <w:proofErr w:type="gramStart"/>
      <w:r>
        <w:rPr>
          <w:rFonts w:ascii="Arial" w:hAnsi="Arial" w:cs="Arial"/>
          <w:sz w:val="24"/>
          <w:szCs w:val="24"/>
        </w:rPr>
        <w:t>deverá ser inserida</w:t>
      </w:r>
      <w:proofErr w:type="gramEnd"/>
      <w:r>
        <w:rPr>
          <w:rFonts w:ascii="Arial" w:hAnsi="Arial" w:cs="Arial"/>
          <w:sz w:val="24"/>
          <w:szCs w:val="24"/>
        </w:rPr>
        <w:t xml:space="preserve"> no envelope de documentação, se for 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E42F5B">
        <w:rPr>
          <w:rFonts w:ascii="Arial" w:hAnsi="Arial" w:cs="Arial"/>
          <w:b/>
          <w:bCs/>
          <w:sz w:val="24"/>
          <w:szCs w:val="24"/>
        </w:rPr>
        <w:t>42978</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EE3E3C">
        <w:rPr>
          <w:rFonts w:ascii="Arial" w:hAnsi="Arial" w:cs="Arial"/>
          <w:b/>
          <w:bCs/>
          <w:sz w:val="24"/>
          <w:szCs w:val="24"/>
        </w:rPr>
        <w:t xml:space="preserve"> </w:t>
      </w:r>
      <w:r w:rsidR="00E42F5B">
        <w:rPr>
          <w:rFonts w:ascii="Arial" w:hAnsi="Arial" w:cs="Arial"/>
          <w:b/>
          <w:bCs/>
          <w:sz w:val="24"/>
          <w:szCs w:val="24"/>
        </w:rPr>
        <w:t xml:space="preserve"> </w:t>
      </w:r>
      <w:proofErr w:type="gramEnd"/>
      <w:r w:rsidR="00EE3E3C">
        <w:rPr>
          <w:rFonts w:ascii="Arial" w:hAnsi="Arial" w:cs="Arial"/>
          <w:b/>
          <w:bCs/>
          <w:sz w:val="24"/>
          <w:szCs w:val="24"/>
        </w:rPr>
        <w:t>09</w:t>
      </w:r>
      <w:r w:rsidR="00AE23CB">
        <w:rPr>
          <w:rFonts w:ascii="Arial" w:hAnsi="Arial" w:cs="Arial"/>
          <w:b/>
          <w:bCs/>
          <w:sz w:val="24"/>
          <w:szCs w:val="24"/>
        </w:rPr>
        <w:t xml:space="preserve">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E42F5B">
        <w:rPr>
          <w:rFonts w:ascii="Arial" w:hAnsi="Arial" w:cs="Arial"/>
          <w:b/>
          <w:bCs/>
          <w:sz w:val="24"/>
          <w:szCs w:val="24"/>
        </w:rPr>
        <w:t>42978</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EE3E3C">
        <w:rPr>
          <w:rFonts w:ascii="Arial" w:hAnsi="Arial" w:cs="Arial"/>
          <w:b/>
          <w:bCs/>
          <w:sz w:val="24"/>
          <w:szCs w:val="24"/>
        </w:rPr>
        <w:t>09</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w:t>
      </w:r>
      <w:r w:rsidRPr="00125A3A">
        <w:rPr>
          <w:rFonts w:ascii="Arial" w:hAnsi="Arial" w:cs="Arial"/>
          <w:sz w:val="24"/>
          <w:szCs w:val="24"/>
        </w:rPr>
        <w:lastRenderedPageBreak/>
        <w:t xml:space="preserve">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EF4751" w:rsidRDefault="00EF4751" w:rsidP="00D30833">
      <w:pPr>
        <w:jc w:val="both"/>
        <w:rPr>
          <w:rFonts w:ascii="Arial" w:hAnsi="Arial" w:cs="Arial"/>
          <w:sz w:val="24"/>
          <w:szCs w:val="24"/>
        </w:rPr>
      </w:pPr>
    </w:p>
    <w:p w:rsidR="000B0380" w:rsidRPr="00CC0A75" w:rsidRDefault="000B0380" w:rsidP="000B038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Pr>
          <w:rFonts w:ascii="Arial" w:hAnsi="Arial" w:cs="Arial"/>
          <w:sz w:val="24"/>
          <w:szCs w:val="24"/>
        </w:rPr>
        <w:t>/CAU/CRT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tbl>
      <w:tblPr>
        <w:tblStyle w:val="Tabelacomgrade"/>
        <w:tblW w:w="0" w:type="auto"/>
        <w:jc w:val="center"/>
        <w:tblInd w:w="-2414" w:type="dxa"/>
        <w:tblLook w:val="04A0" w:firstRow="1" w:lastRow="0" w:firstColumn="1" w:lastColumn="0" w:noHBand="0" w:noVBand="1"/>
      </w:tblPr>
      <w:tblGrid>
        <w:gridCol w:w="8432"/>
      </w:tblGrid>
      <w:tr w:rsidR="000B0380" w:rsidRPr="00FC5366" w:rsidTr="000F5126">
        <w:trPr>
          <w:jc w:val="center"/>
        </w:trPr>
        <w:tc>
          <w:tcPr>
            <w:tcW w:w="8432"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lastRenderedPageBreak/>
              <w:t>DESCRIÇÂO</w:t>
            </w:r>
          </w:p>
        </w:tc>
      </w:tr>
      <w:tr w:rsidR="00395739" w:rsidRPr="00032926" w:rsidTr="000F5126">
        <w:trPr>
          <w:jc w:val="center"/>
        </w:trPr>
        <w:tc>
          <w:tcPr>
            <w:tcW w:w="8432" w:type="dxa"/>
          </w:tcPr>
          <w:p w:rsidR="00395739" w:rsidRPr="00395739" w:rsidRDefault="00395739" w:rsidP="00933072">
            <w:pPr>
              <w:rPr>
                <w:rFonts w:ascii="Arial" w:hAnsi="Arial" w:cs="Arial"/>
                <w:sz w:val="24"/>
                <w:szCs w:val="24"/>
              </w:rPr>
            </w:pPr>
            <w:proofErr w:type="gramStart"/>
            <w:r w:rsidRPr="00395739">
              <w:rPr>
                <w:rFonts w:ascii="Arial" w:hAnsi="Arial" w:cs="Arial"/>
                <w:sz w:val="24"/>
                <w:szCs w:val="24"/>
              </w:rPr>
              <w:t>Instalação trocador de calor</w:t>
            </w:r>
            <w:proofErr w:type="gramEnd"/>
          </w:p>
        </w:tc>
      </w:tr>
      <w:tr w:rsidR="00395739" w:rsidRPr="00032926" w:rsidTr="000F5126">
        <w:trPr>
          <w:jc w:val="center"/>
        </w:trPr>
        <w:tc>
          <w:tcPr>
            <w:tcW w:w="8432" w:type="dxa"/>
          </w:tcPr>
          <w:p w:rsidR="00395739" w:rsidRPr="00395739" w:rsidRDefault="00395739" w:rsidP="00933072">
            <w:pPr>
              <w:rPr>
                <w:rFonts w:ascii="Arial" w:hAnsi="Arial" w:cs="Arial"/>
                <w:sz w:val="24"/>
                <w:szCs w:val="24"/>
              </w:rPr>
            </w:pPr>
            <w:r w:rsidRPr="00395739">
              <w:rPr>
                <w:rFonts w:ascii="Arial" w:hAnsi="Arial" w:cs="Arial"/>
                <w:sz w:val="24"/>
                <w:szCs w:val="24"/>
              </w:rPr>
              <w:t xml:space="preserve">FD-23 Fechamento de divisa com gradil </w:t>
            </w:r>
            <w:proofErr w:type="spellStart"/>
            <w:r w:rsidRPr="00395739">
              <w:rPr>
                <w:rFonts w:ascii="Arial" w:hAnsi="Arial" w:cs="Arial"/>
                <w:sz w:val="24"/>
                <w:szCs w:val="24"/>
              </w:rPr>
              <w:t>eletrofundido</w:t>
            </w:r>
            <w:proofErr w:type="spellEnd"/>
            <w:r w:rsidRPr="00395739">
              <w:rPr>
                <w:rFonts w:ascii="Arial" w:hAnsi="Arial" w:cs="Arial"/>
                <w:sz w:val="24"/>
                <w:szCs w:val="24"/>
              </w:rPr>
              <w:t>/broca (H=185 cm)</w:t>
            </w:r>
          </w:p>
        </w:tc>
      </w:tr>
    </w:tbl>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Pr>
          <w:rFonts w:ascii="Arial" w:hAnsi="Arial" w:cs="Arial"/>
          <w:sz w:val="24"/>
          <w:szCs w:val="24"/>
        </w:rPr>
        <w:t xml:space="preserve">Profissional </w:t>
      </w:r>
      <w:r w:rsidRPr="00F3153C">
        <w:rPr>
          <w:rFonts w:ascii="Arial" w:hAnsi="Arial" w:cs="Arial"/>
          <w:sz w:val="24"/>
          <w:szCs w:val="24"/>
        </w:rPr>
        <w:t>– CREA</w:t>
      </w:r>
      <w:r>
        <w:rPr>
          <w:rFonts w:ascii="Arial" w:hAnsi="Arial" w:cs="Arial"/>
          <w:sz w:val="24"/>
          <w:szCs w:val="24"/>
        </w:rPr>
        <w:t xml:space="preserve">/CAU/CRT </w:t>
      </w:r>
      <w:r w:rsidRPr="00F3153C">
        <w:rPr>
          <w:rFonts w:ascii="Arial" w:hAnsi="Arial" w:cs="Arial"/>
          <w:sz w:val="24"/>
          <w:szCs w:val="24"/>
        </w:rPr>
        <w:t>ou entidade profissional competente.</w:t>
      </w:r>
    </w:p>
    <w:p w:rsidR="000B0380"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c)</w:t>
      </w:r>
      <w:proofErr w:type="gramStart"/>
      <w:r>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0B0380" w:rsidRDefault="000B0380" w:rsidP="000B0380">
      <w:pPr>
        <w:jc w:val="both"/>
        <w:rPr>
          <w:rFonts w:ascii="Arial" w:hAnsi="Arial" w:cs="Arial"/>
          <w:b/>
          <w:sz w:val="24"/>
          <w:szCs w:val="24"/>
        </w:rPr>
      </w:pPr>
    </w:p>
    <w:p w:rsidR="000B0380" w:rsidRDefault="000B0380" w:rsidP="000B0380">
      <w:pPr>
        <w:jc w:val="both"/>
        <w:rPr>
          <w:rFonts w:ascii="Arial" w:hAnsi="Arial" w:cs="Arial"/>
          <w:sz w:val="24"/>
          <w:szCs w:val="24"/>
        </w:rPr>
      </w:pPr>
      <w:r>
        <w:rPr>
          <w:rFonts w:ascii="Arial" w:hAnsi="Arial" w:cs="Arial"/>
          <w:sz w:val="24"/>
          <w:szCs w:val="24"/>
        </w:rPr>
        <w:t xml:space="preserve">9.4.1. Registro ou Inscrição da empresa no CREA/CAU/CRT </w:t>
      </w:r>
      <w:r w:rsidRPr="00F3153C">
        <w:rPr>
          <w:rFonts w:ascii="Arial" w:hAnsi="Arial" w:cs="Arial"/>
          <w:sz w:val="24"/>
          <w:szCs w:val="24"/>
        </w:rPr>
        <w:t>ou entidade profissional competente</w:t>
      </w:r>
      <w:r>
        <w:rPr>
          <w:rFonts w:ascii="Arial" w:hAnsi="Arial" w:cs="Arial"/>
          <w:sz w:val="24"/>
          <w:szCs w:val="24"/>
        </w:rPr>
        <w:t>.</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Pr>
          <w:rFonts w:ascii="Arial" w:hAnsi="Arial" w:cs="Arial"/>
          <w:sz w:val="24"/>
          <w:szCs w:val="24"/>
        </w:rPr>
        <w:t>/CRT</w:t>
      </w:r>
      <w:r w:rsidRPr="00142BE6">
        <w:rPr>
          <w:rFonts w:ascii="Arial" w:hAnsi="Arial" w:cs="Arial"/>
          <w:sz w:val="24"/>
          <w:szCs w:val="24"/>
        </w:rPr>
        <w:t xml:space="preserve">, emitido(s) por pessoa jurídica de direito público ou privado, </w:t>
      </w:r>
      <w:proofErr w:type="gramStart"/>
      <w:r w:rsidRPr="00142BE6">
        <w:rPr>
          <w:rFonts w:ascii="Arial" w:hAnsi="Arial" w:cs="Arial"/>
          <w:sz w:val="24"/>
          <w:szCs w:val="24"/>
        </w:rPr>
        <w:t>comprovando</w:t>
      </w:r>
      <w:proofErr w:type="gramEnd"/>
      <w:r w:rsidRPr="00142BE6">
        <w:rPr>
          <w:rFonts w:ascii="Arial" w:hAnsi="Arial" w:cs="Arial"/>
          <w:sz w:val="24"/>
          <w:szCs w:val="24"/>
        </w:rPr>
        <w:t xml:space="preserve"> </w:t>
      </w:r>
    </w:p>
    <w:p w:rsidR="000B0380" w:rsidRPr="00142BE6" w:rsidRDefault="000B0380" w:rsidP="000B0380">
      <w:pPr>
        <w:jc w:val="both"/>
        <w:rPr>
          <w:rFonts w:ascii="Arial" w:hAnsi="Arial" w:cs="Arial"/>
          <w:sz w:val="24"/>
          <w:szCs w:val="24"/>
        </w:rPr>
      </w:pPr>
      <w:r w:rsidRPr="00142BE6">
        <w:rPr>
          <w:rFonts w:ascii="Arial" w:hAnsi="Arial" w:cs="Arial"/>
          <w:sz w:val="24"/>
          <w:szCs w:val="24"/>
        </w:rPr>
        <w:t xml:space="preserve">(50%) de execução de obras ou serviços de características semelhantes de complexidade tecnológica e operacional equivalente ou superior; </w:t>
      </w:r>
    </w:p>
    <w:p w:rsidR="000B0380" w:rsidRPr="00B7461E" w:rsidRDefault="000B0380" w:rsidP="000B0380">
      <w:pPr>
        <w:jc w:val="both"/>
        <w:rPr>
          <w:rFonts w:ascii="Arial" w:hAnsi="Arial" w:cs="Arial"/>
          <w:sz w:val="24"/>
          <w:szCs w:val="24"/>
          <w:highlight w:val="yellow"/>
        </w:rPr>
      </w:pPr>
    </w:p>
    <w:p w:rsidR="000B0380" w:rsidRPr="00142BE6" w:rsidRDefault="000B0380" w:rsidP="000B0380">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0B0380" w:rsidRDefault="000B0380" w:rsidP="000B0380">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0B0380" w:rsidTr="000F5126">
        <w:tc>
          <w:tcPr>
            <w:tcW w:w="7054"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DESCRIÇÂO</w:t>
            </w:r>
          </w:p>
        </w:tc>
        <w:tc>
          <w:tcPr>
            <w:tcW w:w="1276"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UNID.</w:t>
            </w:r>
          </w:p>
        </w:tc>
        <w:tc>
          <w:tcPr>
            <w:tcW w:w="1563"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QDE.</w:t>
            </w:r>
          </w:p>
        </w:tc>
      </w:tr>
      <w:tr w:rsidR="000B0380" w:rsidTr="000F5126">
        <w:tc>
          <w:tcPr>
            <w:tcW w:w="7054" w:type="dxa"/>
          </w:tcPr>
          <w:p w:rsidR="000B0380" w:rsidRPr="00032926" w:rsidRDefault="00303873" w:rsidP="000F5126">
            <w:pPr>
              <w:jc w:val="both"/>
              <w:rPr>
                <w:rFonts w:ascii="Arial" w:hAnsi="Arial" w:cs="Arial"/>
                <w:sz w:val="24"/>
                <w:szCs w:val="24"/>
              </w:rPr>
            </w:pPr>
            <w:proofErr w:type="gramStart"/>
            <w:r>
              <w:rPr>
                <w:rFonts w:ascii="Arial" w:hAnsi="Arial" w:cs="Arial"/>
                <w:sz w:val="24"/>
                <w:szCs w:val="24"/>
              </w:rPr>
              <w:t>Instalação trocador de calor</w:t>
            </w:r>
            <w:proofErr w:type="gramEnd"/>
          </w:p>
        </w:tc>
        <w:tc>
          <w:tcPr>
            <w:tcW w:w="1276" w:type="dxa"/>
            <w:vAlign w:val="center"/>
          </w:tcPr>
          <w:p w:rsidR="000B0380" w:rsidRDefault="000B26A0" w:rsidP="000F5126">
            <w:pPr>
              <w:jc w:val="center"/>
              <w:rPr>
                <w:rFonts w:ascii="Arial" w:hAnsi="Arial" w:cs="Arial"/>
                <w:sz w:val="24"/>
                <w:szCs w:val="24"/>
              </w:rPr>
            </w:pPr>
            <w:r>
              <w:rPr>
                <w:rFonts w:ascii="Arial" w:hAnsi="Arial" w:cs="Arial"/>
                <w:sz w:val="24"/>
                <w:szCs w:val="24"/>
              </w:rPr>
              <w:t>Un.</w:t>
            </w:r>
          </w:p>
        </w:tc>
        <w:tc>
          <w:tcPr>
            <w:tcW w:w="1563" w:type="dxa"/>
            <w:vAlign w:val="center"/>
          </w:tcPr>
          <w:p w:rsidR="000B0380" w:rsidRDefault="00702279" w:rsidP="000F5126">
            <w:pPr>
              <w:jc w:val="center"/>
              <w:rPr>
                <w:rFonts w:ascii="Arial" w:hAnsi="Arial" w:cs="Arial"/>
                <w:sz w:val="24"/>
                <w:szCs w:val="24"/>
              </w:rPr>
            </w:pPr>
            <w:r>
              <w:rPr>
                <w:rFonts w:ascii="Arial" w:hAnsi="Arial" w:cs="Arial"/>
                <w:sz w:val="24"/>
                <w:szCs w:val="24"/>
              </w:rPr>
              <w:t>0,5</w:t>
            </w:r>
          </w:p>
        </w:tc>
      </w:tr>
      <w:tr w:rsidR="000B0380" w:rsidTr="000F5126">
        <w:tc>
          <w:tcPr>
            <w:tcW w:w="7054" w:type="dxa"/>
          </w:tcPr>
          <w:p w:rsidR="000B0380" w:rsidRPr="00032926" w:rsidRDefault="007164E6" w:rsidP="000F5126">
            <w:pPr>
              <w:jc w:val="both"/>
              <w:rPr>
                <w:rFonts w:ascii="Arial" w:hAnsi="Arial" w:cs="Arial"/>
                <w:sz w:val="24"/>
                <w:szCs w:val="24"/>
              </w:rPr>
            </w:pPr>
            <w:r>
              <w:rPr>
                <w:rFonts w:ascii="Arial" w:hAnsi="Arial" w:cs="Arial"/>
                <w:sz w:val="24"/>
                <w:szCs w:val="24"/>
              </w:rPr>
              <w:t xml:space="preserve">FD-23 Fechamento de divisa com gradil </w:t>
            </w:r>
            <w:proofErr w:type="spellStart"/>
            <w:r>
              <w:rPr>
                <w:rFonts w:ascii="Arial" w:hAnsi="Arial" w:cs="Arial"/>
                <w:sz w:val="24"/>
                <w:szCs w:val="24"/>
              </w:rPr>
              <w:t>eletrofundido</w:t>
            </w:r>
            <w:proofErr w:type="spellEnd"/>
            <w:r>
              <w:rPr>
                <w:rFonts w:ascii="Arial" w:hAnsi="Arial" w:cs="Arial"/>
                <w:sz w:val="24"/>
                <w:szCs w:val="24"/>
              </w:rPr>
              <w:t>/broca (H=185 cm)</w:t>
            </w:r>
          </w:p>
        </w:tc>
        <w:tc>
          <w:tcPr>
            <w:tcW w:w="1276" w:type="dxa"/>
            <w:vAlign w:val="center"/>
          </w:tcPr>
          <w:p w:rsidR="000B0380" w:rsidRPr="0076031A" w:rsidRDefault="00FD7033" w:rsidP="000B26A0">
            <w:pPr>
              <w:jc w:val="center"/>
              <w:rPr>
                <w:rFonts w:ascii="Arial" w:hAnsi="Arial" w:cs="Arial"/>
                <w:sz w:val="24"/>
                <w:szCs w:val="24"/>
              </w:rPr>
            </w:pPr>
            <w:r>
              <w:rPr>
                <w:rFonts w:ascii="Arial" w:hAnsi="Arial" w:cs="Arial"/>
                <w:sz w:val="24"/>
                <w:szCs w:val="24"/>
              </w:rPr>
              <w:t>M</w:t>
            </w:r>
          </w:p>
        </w:tc>
        <w:tc>
          <w:tcPr>
            <w:tcW w:w="1563" w:type="dxa"/>
            <w:vAlign w:val="center"/>
          </w:tcPr>
          <w:p w:rsidR="000B0380" w:rsidRDefault="00702279" w:rsidP="000F5126">
            <w:pPr>
              <w:jc w:val="center"/>
              <w:rPr>
                <w:rFonts w:ascii="Arial" w:hAnsi="Arial" w:cs="Arial"/>
                <w:sz w:val="24"/>
                <w:szCs w:val="24"/>
              </w:rPr>
            </w:pPr>
            <w:proofErr w:type="gramStart"/>
            <w:r>
              <w:rPr>
                <w:rFonts w:ascii="Arial" w:hAnsi="Arial" w:cs="Arial"/>
                <w:sz w:val="24"/>
                <w:szCs w:val="24"/>
              </w:rPr>
              <w:t>4</w:t>
            </w:r>
            <w:proofErr w:type="gramEnd"/>
          </w:p>
        </w:tc>
      </w:tr>
    </w:tbl>
    <w:p w:rsidR="000B0380" w:rsidRDefault="000B26A0" w:rsidP="000B26A0">
      <w:pPr>
        <w:tabs>
          <w:tab w:val="left" w:pos="6255"/>
        </w:tabs>
        <w:jc w:val="both"/>
        <w:rPr>
          <w:rFonts w:ascii="Arial" w:hAnsi="Arial" w:cs="Arial"/>
          <w:sz w:val="24"/>
          <w:szCs w:val="24"/>
        </w:rPr>
      </w:pPr>
      <w:r>
        <w:rPr>
          <w:rFonts w:ascii="Arial" w:hAnsi="Arial" w:cs="Arial"/>
          <w:sz w:val="24"/>
          <w:szCs w:val="24"/>
        </w:rPr>
        <w:tab/>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9.4.3.1. As quantidades dos itens dos atestados solicitados deverão ser destacadas com marcador de textos, em cores vivas, e quando houver somatória apresentar memória de cálculo no final dos atestados.</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de </w:t>
      </w:r>
      <w:r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0B0380" w:rsidRDefault="000B0380" w:rsidP="000B038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w:t>
      </w:r>
      <w:r w:rsidR="000B0380">
        <w:rPr>
          <w:rFonts w:ascii="Arial" w:hAnsi="Arial" w:cs="Arial"/>
          <w:b/>
          <w:sz w:val="24"/>
          <w:szCs w:val="24"/>
        </w:rPr>
        <w:t>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000B0380">
        <w:rPr>
          <w:rFonts w:ascii="Arial" w:hAnsi="Arial" w:cs="Arial"/>
          <w:sz w:val="24"/>
          <w:szCs w:val="24"/>
        </w:rPr>
        <w:t>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w:t>
      </w:r>
      <w:r w:rsidR="000B0380">
        <w:rPr>
          <w:rFonts w:ascii="Arial" w:hAnsi="Arial" w:cs="Arial"/>
          <w:sz w:val="24"/>
          <w:szCs w:val="24"/>
          <w:lang w:val="pt-BR"/>
        </w:rPr>
        <w:t>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9.</w:t>
      </w:r>
      <w:r w:rsidR="000B0380">
        <w:rPr>
          <w:rFonts w:ascii="Arial" w:hAnsi="Arial" w:cs="Arial"/>
          <w:sz w:val="24"/>
          <w:szCs w:val="24"/>
          <w:lang w:val="pt-BR"/>
        </w:rPr>
        <w:t>5</w:t>
      </w:r>
      <w:r>
        <w:rPr>
          <w:rFonts w:ascii="Arial" w:hAnsi="Arial" w:cs="Arial"/>
          <w:sz w:val="24"/>
          <w:szCs w:val="24"/>
          <w:lang w:val="pt-BR"/>
        </w:rPr>
        <w:t xml:space="preserve">.2.1 -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w:t>
      </w:r>
      <w:r w:rsidR="000B0380">
        <w:rPr>
          <w:rFonts w:ascii="Arial" w:hAnsi="Arial" w:cs="Arial"/>
          <w:sz w:val="24"/>
          <w:szCs w:val="24"/>
        </w:rPr>
        <w:t>5</w:t>
      </w:r>
      <w:r>
        <w:rPr>
          <w:rFonts w:ascii="Arial" w:hAnsi="Arial" w:cs="Arial"/>
          <w:sz w:val="24"/>
          <w:szCs w:val="24"/>
        </w:rPr>
        <w:t>.3.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A1243A">
        <w:rPr>
          <w:rFonts w:ascii="Arial" w:hAnsi="Arial" w:cs="Arial"/>
          <w:sz w:val="24"/>
          <w:szCs w:val="24"/>
        </w:rPr>
        <w:t>no valor</w:t>
      </w:r>
      <w:r w:rsidR="00AD755B">
        <w:rPr>
          <w:rFonts w:ascii="Arial" w:hAnsi="Arial" w:cs="Arial"/>
          <w:sz w:val="24"/>
          <w:szCs w:val="24"/>
        </w:rPr>
        <w:t xml:space="preserve"> de R$ </w:t>
      </w:r>
      <w:r w:rsidR="00F15C2C">
        <w:rPr>
          <w:rFonts w:ascii="Arial" w:hAnsi="Arial" w:cs="Arial"/>
          <w:sz w:val="24"/>
          <w:szCs w:val="24"/>
        </w:rPr>
        <w:t>19</w:t>
      </w:r>
      <w:r w:rsidR="00AD755B">
        <w:rPr>
          <w:rFonts w:ascii="Arial" w:hAnsi="Arial" w:cs="Arial"/>
          <w:sz w:val="24"/>
          <w:szCs w:val="24"/>
        </w:rPr>
        <w:t>.</w:t>
      </w:r>
      <w:r w:rsidR="00F15C2C">
        <w:rPr>
          <w:rFonts w:ascii="Arial" w:hAnsi="Arial" w:cs="Arial"/>
          <w:sz w:val="24"/>
          <w:szCs w:val="24"/>
        </w:rPr>
        <w:t>526</w:t>
      </w:r>
      <w:r w:rsidR="00AD755B">
        <w:rPr>
          <w:rFonts w:ascii="Arial" w:hAnsi="Arial" w:cs="Arial"/>
          <w:sz w:val="24"/>
          <w:szCs w:val="24"/>
        </w:rPr>
        <w:t>,</w:t>
      </w:r>
      <w:r w:rsidR="00F15C2C">
        <w:rPr>
          <w:rFonts w:ascii="Arial" w:hAnsi="Arial" w:cs="Arial"/>
          <w:sz w:val="24"/>
          <w:szCs w:val="24"/>
        </w:rPr>
        <w:t>69</w:t>
      </w:r>
      <w:r w:rsidR="00AD755B">
        <w:rPr>
          <w:rFonts w:ascii="Arial" w:hAnsi="Arial" w:cs="Arial"/>
          <w:sz w:val="24"/>
          <w:szCs w:val="24"/>
        </w:rPr>
        <w:t xml:space="preserve"> (</w:t>
      </w:r>
      <w:r w:rsidR="009F29FC">
        <w:rPr>
          <w:rFonts w:ascii="Arial" w:hAnsi="Arial" w:cs="Arial"/>
          <w:sz w:val="24"/>
          <w:szCs w:val="24"/>
        </w:rPr>
        <w:t>dezenove</w:t>
      </w:r>
      <w:r w:rsidR="00AD755B">
        <w:rPr>
          <w:rFonts w:ascii="Arial" w:hAnsi="Arial" w:cs="Arial"/>
          <w:sz w:val="24"/>
          <w:szCs w:val="24"/>
        </w:rPr>
        <w:t xml:space="preserve"> mil, </w:t>
      </w:r>
      <w:r w:rsidR="009F29FC">
        <w:rPr>
          <w:rFonts w:ascii="Arial" w:hAnsi="Arial" w:cs="Arial"/>
          <w:sz w:val="24"/>
          <w:szCs w:val="24"/>
        </w:rPr>
        <w:t>quinhentos e vinte e seis</w:t>
      </w:r>
      <w:r w:rsidR="00AD755B">
        <w:rPr>
          <w:rFonts w:ascii="Arial" w:hAnsi="Arial" w:cs="Arial"/>
          <w:sz w:val="24"/>
          <w:szCs w:val="24"/>
        </w:rPr>
        <w:t xml:space="preserve"> reais e </w:t>
      </w:r>
      <w:r w:rsidR="009F29FC">
        <w:rPr>
          <w:rFonts w:ascii="Arial" w:hAnsi="Arial" w:cs="Arial"/>
          <w:sz w:val="24"/>
          <w:szCs w:val="24"/>
        </w:rPr>
        <w:t>sessenta e nove</w:t>
      </w:r>
      <w:r w:rsidR="00AD755B">
        <w:rPr>
          <w:rFonts w:ascii="Arial" w:hAnsi="Arial" w:cs="Arial"/>
          <w:sz w:val="24"/>
          <w:szCs w:val="24"/>
        </w:rPr>
        <w:t xml:space="preserve"> centavos)</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 xml:space="preserve">10% (dez) por cento do valor </w:t>
      </w:r>
      <w:r w:rsidR="00023903" w:rsidRPr="00343D5A">
        <w:rPr>
          <w:rFonts w:ascii="Arial" w:hAnsi="Arial" w:cs="Arial"/>
          <w:sz w:val="24"/>
          <w:szCs w:val="24"/>
        </w:rPr>
        <w:t>desta contratação</w:t>
      </w:r>
      <w:r w:rsidR="00AD755B">
        <w:rPr>
          <w:rFonts w:ascii="Arial" w:hAnsi="Arial" w:cs="Arial"/>
          <w:sz w:val="24"/>
          <w:szCs w:val="24"/>
        </w:rPr>
        <w:t>.</w:t>
      </w:r>
    </w:p>
    <w:p w:rsidR="00771286" w:rsidRDefault="00771286"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9.</w:t>
      </w:r>
      <w:r w:rsidR="000B0380">
        <w:rPr>
          <w:rFonts w:ascii="Arial" w:hAnsi="Arial" w:cs="Arial"/>
          <w:sz w:val="24"/>
          <w:szCs w:val="24"/>
        </w:rPr>
        <w:t>5</w:t>
      </w:r>
      <w:r>
        <w:rPr>
          <w:rFonts w:ascii="Arial" w:hAnsi="Arial" w:cs="Arial"/>
          <w:sz w:val="24"/>
          <w:szCs w:val="24"/>
        </w:rPr>
        <w:t xml:space="preserve">.4.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w:t>
      </w:r>
      <w:r w:rsidR="00D9302A" w:rsidRPr="00343D5A">
        <w:rPr>
          <w:rFonts w:ascii="Arial" w:hAnsi="Arial" w:cs="Arial"/>
          <w:sz w:val="24"/>
          <w:szCs w:val="24"/>
        </w:rPr>
        <w:t>no valor</w:t>
      </w:r>
      <w:r w:rsidR="00D9302A">
        <w:rPr>
          <w:rFonts w:ascii="Arial" w:hAnsi="Arial" w:cs="Arial"/>
          <w:sz w:val="24"/>
          <w:szCs w:val="24"/>
        </w:rPr>
        <w:t xml:space="preserve"> de </w:t>
      </w:r>
      <w:r w:rsidR="00DC3E34">
        <w:rPr>
          <w:rFonts w:ascii="Arial" w:hAnsi="Arial" w:cs="Arial"/>
          <w:sz w:val="24"/>
          <w:szCs w:val="24"/>
        </w:rPr>
        <w:t xml:space="preserve">R$ 1.922,66 (um mil, novecentos e vinte e dois reais e sessenta e seis centavos) </w:t>
      </w:r>
      <w:r w:rsidR="00D9302A">
        <w:rPr>
          <w:rFonts w:ascii="Arial" w:hAnsi="Arial" w:cs="Arial"/>
          <w:sz w:val="24"/>
          <w:szCs w:val="24"/>
        </w:rPr>
        <w:t xml:space="preserve">que </w:t>
      </w:r>
      <w:r w:rsidR="00D9302A" w:rsidRPr="00343D5A">
        <w:rPr>
          <w:rFonts w:ascii="Arial" w:hAnsi="Arial" w:cs="Arial"/>
          <w:sz w:val="24"/>
          <w:szCs w:val="24"/>
        </w:rPr>
        <w:t>corresponde a 1% (um por cento) do valor estimado desta contratação</w:t>
      </w:r>
      <w:r w:rsidR="00D9302A">
        <w:rPr>
          <w:rFonts w:ascii="Arial" w:hAnsi="Arial" w:cs="Arial"/>
          <w:color w:val="000000"/>
          <w:sz w:val="24"/>
          <w:szCs w:val="24"/>
        </w:rPr>
        <w:t>.</w:t>
      </w:r>
    </w:p>
    <w:p w:rsidR="0012750B" w:rsidRDefault="0012750B" w:rsidP="00D41830">
      <w:pPr>
        <w:jc w:val="both"/>
        <w:rPr>
          <w:rFonts w:ascii="Arial" w:hAnsi="Arial" w:cs="Arial"/>
          <w:b/>
          <w:sz w:val="24"/>
          <w:szCs w:val="24"/>
        </w:rPr>
      </w:pPr>
    </w:p>
    <w:p w:rsidR="00D41830" w:rsidRDefault="000B0380" w:rsidP="00D41830">
      <w:pPr>
        <w:jc w:val="both"/>
        <w:rPr>
          <w:rFonts w:ascii="Arial" w:hAnsi="Arial" w:cs="Arial"/>
          <w:b/>
          <w:sz w:val="24"/>
          <w:szCs w:val="24"/>
        </w:rPr>
      </w:pPr>
      <w:r>
        <w:rPr>
          <w:rFonts w:ascii="Arial" w:hAnsi="Arial" w:cs="Arial"/>
          <w:b/>
          <w:sz w:val="24"/>
          <w:szCs w:val="24"/>
        </w:rPr>
        <w:t>9.6</w:t>
      </w:r>
      <w:r w:rsidR="00D41830"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Pr>
          <w:rFonts w:ascii="Arial" w:hAnsi="Arial" w:cs="Arial"/>
          <w:sz w:val="24"/>
          <w:szCs w:val="24"/>
        </w:rPr>
        <w:t xml:space="preserve">.1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Pr>
          <w:rFonts w:ascii="Arial" w:hAnsi="Arial" w:cs="Arial"/>
          <w:sz w:val="24"/>
          <w:szCs w:val="24"/>
        </w:rPr>
        <w:t xml:space="preserve">.2 -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Pr>
          <w:rFonts w:ascii="Arial" w:hAnsi="Arial" w:cs="Arial"/>
          <w:sz w:val="24"/>
          <w:szCs w:val="24"/>
        </w:rPr>
        <w:t xml:space="preserve">.3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96E7D" w:rsidRDefault="00696E7D"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w:t>
      </w:r>
      <w:r w:rsidRPr="00D22F1A">
        <w:rPr>
          <w:rFonts w:ascii="Arial" w:hAnsi="Arial" w:cs="Arial"/>
          <w:sz w:val="24"/>
          <w:szCs w:val="24"/>
        </w:rPr>
        <w:lastRenderedPageBreak/>
        <w:t xml:space="preserve">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4E2764" w:rsidRDefault="004E2764"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FB47E7" w:rsidRDefault="00FB47E7"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B419F0" w:rsidRDefault="00B419F0" w:rsidP="00D41830">
      <w:pPr>
        <w:jc w:val="both"/>
        <w:rPr>
          <w:rFonts w:ascii="Arial" w:hAnsi="Arial" w:cs="Arial"/>
          <w:sz w:val="24"/>
          <w:szCs w:val="24"/>
        </w:rPr>
      </w:pPr>
      <w:r>
        <w:rPr>
          <w:rFonts w:ascii="Arial" w:hAnsi="Arial" w:cs="Arial"/>
          <w:sz w:val="24"/>
          <w:szCs w:val="24"/>
        </w:rPr>
        <w:t xml:space="preserve">11.1.2.1 - </w:t>
      </w:r>
      <w:r w:rsidRPr="00742FF4">
        <w:rPr>
          <w:rFonts w:ascii="Arial" w:hAnsi="Arial" w:cs="Arial"/>
          <w:sz w:val="24"/>
          <w:szCs w:val="24"/>
        </w:rPr>
        <w:t>A Comissão Permanente de Licitação poderá suspender a sessão quando da abertura dos envelopes, a fim de que tenha melhores condições da avaliar os documentos. Ocorrendo essa hipótese, ela designará uma nova data para a continuidade da sessão de abertura dos envelopes "02" – PROPOSTA DE PREÇO, sendo que o não comparecimento de qualquer proponente a tal sessão, não impedirá que a mesma se realize.</w:t>
      </w:r>
    </w:p>
    <w:p w:rsidR="00B419F0" w:rsidRDefault="00B419F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FB47E7" w:rsidRDefault="00FB47E7"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901709" w:rsidRDefault="00901709" w:rsidP="00901709">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 xml:space="preserve">menor preço </w:t>
      </w:r>
      <w:r w:rsidR="00C7272C">
        <w:rPr>
          <w:rFonts w:ascii="Arial" w:hAnsi="Arial" w:cs="Arial"/>
          <w:b/>
          <w:sz w:val="24"/>
          <w:szCs w:val="24"/>
        </w:rPr>
        <w:t>total</w:t>
      </w:r>
      <w:r>
        <w:rPr>
          <w:rFonts w:ascii="Arial" w:hAnsi="Arial" w:cs="Arial"/>
          <w:b/>
          <w:sz w:val="24"/>
          <w:szCs w:val="24"/>
        </w:rPr>
        <w:t>.</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901709" w:rsidRDefault="00901709" w:rsidP="00901709">
      <w:pPr>
        <w:tabs>
          <w:tab w:val="left" w:pos="10206"/>
        </w:tabs>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lastRenderedPageBreak/>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901709" w:rsidRDefault="00901709" w:rsidP="00901709">
      <w:pPr>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13.6.2.5. - Apresentarem preços inexequíveis, ou apresentarem preço superior ao limite estabelecido no item </w:t>
      </w:r>
      <w:r w:rsidR="00BB26BF">
        <w:rPr>
          <w:rFonts w:ascii="Arial" w:hAnsi="Arial" w:cs="Arial"/>
          <w:sz w:val="24"/>
          <w:szCs w:val="24"/>
        </w:rPr>
        <w:t>01</w:t>
      </w:r>
      <w:r>
        <w:rPr>
          <w:rFonts w:ascii="Arial" w:hAnsi="Arial" w:cs="Arial"/>
          <w:sz w:val="24"/>
          <w:szCs w:val="24"/>
        </w:rPr>
        <w:t xml:space="preserve"> deste edital, o que será analisado pela comissão Permanente de </w:t>
      </w:r>
      <w:r>
        <w:rPr>
          <w:rFonts w:ascii="Arial" w:hAnsi="Arial" w:cs="Arial"/>
          <w:sz w:val="24"/>
          <w:szCs w:val="24"/>
        </w:rPr>
        <w:lastRenderedPageBreak/>
        <w:t>Licitação nos termos do artigo 48, inciso II, da Lei de Licitações e demais exigências deste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901709" w:rsidRDefault="00901709" w:rsidP="00901709">
      <w:pPr>
        <w:tabs>
          <w:tab w:val="left" w:pos="10206"/>
        </w:tabs>
        <w:jc w:val="both"/>
        <w:rPr>
          <w:rFonts w:ascii="Arial" w:hAnsi="Arial" w:cs="Arial"/>
          <w:b/>
          <w:bCs/>
          <w:sz w:val="24"/>
          <w:szCs w:val="24"/>
        </w:rPr>
      </w:pPr>
    </w:p>
    <w:p w:rsidR="00901709" w:rsidRDefault="00901709" w:rsidP="00901709">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a obra/serviço a serem executados.</w:t>
      </w:r>
    </w:p>
    <w:p w:rsidR="0054232E" w:rsidRDefault="0054232E" w:rsidP="00D41830">
      <w:pPr>
        <w:jc w:val="center"/>
        <w:rPr>
          <w:rFonts w:ascii="Arial" w:hAnsi="Arial" w:cs="Arial"/>
          <w:sz w:val="24"/>
          <w:szCs w:val="24"/>
        </w:rPr>
      </w:pPr>
    </w:p>
    <w:p w:rsidR="00D41830" w:rsidRPr="00802292" w:rsidRDefault="00D41830" w:rsidP="00740F8E">
      <w:pPr>
        <w:tabs>
          <w:tab w:val="left" w:pos="-2410"/>
        </w:tabs>
        <w:rPr>
          <w:rFonts w:ascii="Arial" w:hAnsi="Arial" w:cs="Arial"/>
          <w:b/>
          <w:sz w:val="24"/>
          <w:szCs w:val="24"/>
        </w:rPr>
      </w:pPr>
      <w:r w:rsidRPr="00802292">
        <w:rPr>
          <w:rFonts w:ascii="Arial" w:hAnsi="Arial" w:cs="Arial"/>
          <w:b/>
          <w:sz w:val="24"/>
          <w:szCs w:val="24"/>
        </w:rPr>
        <w:t>16 - PENALIDADES:</w:t>
      </w:r>
    </w:p>
    <w:p w:rsidR="00740F8E" w:rsidRDefault="00740F8E"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20ED" w:rsidRDefault="00D420ED"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89118C">
        <w:rPr>
          <w:rFonts w:ascii="Arial" w:hAnsi="Arial" w:cs="Arial"/>
          <w:sz w:val="24"/>
          <w:szCs w:val="24"/>
          <w:lang w:val="pt-BR"/>
        </w:rPr>
        <w:t xml:space="preserve"> dota</w:t>
      </w:r>
      <w:r w:rsidR="00A9074A">
        <w:rPr>
          <w:rFonts w:ascii="Arial" w:hAnsi="Arial" w:cs="Arial"/>
          <w:sz w:val="24"/>
          <w:szCs w:val="24"/>
          <w:lang w:val="pt-BR"/>
        </w:rPr>
        <w:t>ç</w:t>
      </w:r>
      <w:r w:rsidR="004008AE">
        <w:rPr>
          <w:rFonts w:ascii="Arial" w:hAnsi="Arial" w:cs="Arial"/>
          <w:sz w:val="24"/>
          <w:szCs w:val="24"/>
          <w:lang w:val="pt-BR"/>
        </w:rPr>
        <w:t>ão</w:t>
      </w:r>
      <w:r w:rsidR="0089118C">
        <w:rPr>
          <w:rFonts w:ascii="Arial" w:hAnsi="Arial" w:cs="Arial"/>
          <w:sz w:val="24"/>
          <w:szCs w:val="24"/>
          <w:lang w:val="pt-BR"/>
        </w:rPr>
        <w:t xml:space="preserve"> </w:t>
      </w:r>
      <w:r w:rsidRPr="000F6E17">
        <w:rPr>
          <w:rFonts w:ascii="Arial" w:hAnsi="Arial" w:cs="Arial"/>
          <w:sz w:val="24"/>
          <w:szCs w:val="24"/>
          <w:lang w:val="pt-BR"/>
        </w:rPr>
        <w:t xml:space="preserve">orçamentária de nº. </w:t>
      </w:r>
      <w:r w:rsidR="004D3600">
        <w:rPr>
          <w:rFonts w:ascii="Arial" w:hAnsi="Arial" w:cs="Arial"/>
          <w:sz w:val="24"/>
          <w:szCs w:val="24"/>
          <w:lang w:val="pt-BR"/>
        </w:rPr>
        <w:t>12</w:t>
      </w:r>
      <w:r w:rsidR="006B5352">
        <w:rPr>
          <w:rFonts w:ascii="Arial" w:hAnsi="Arial" w:cs="Arial"/>
          <w:sz w:val="24"/>
          <w:szCs w:val="24"/>
          <w:lang w:val="pt-BR"/>
        </w:rPr>
        <w:t>.</w:t>
      </w:r>
      <w:r w:rsidR="008F2EE5">
        <w:rPr>
          <w:rFonts w:ascii="Arial" w:hAnsi="Arial" w:cs="Arial"/>
          <w:sz w:val="24"/>
          <w:szCs w:val="24"/>
          <w:lang w:val="pt-BR"/>
        </w:rPr>
        <w:t>01.</w:t>
      </w:r>
      <w:r w:rsidR="0058711F">
        <w:rPr>
          <w:rFonts w:ascii="Arial" w:hAnsi="Arial" w:cs="Arial"/>
          <w:sz w:val="24"/>
          <w:szCs w:val="24"/>
          <w:lang w:val="pt-BR"/>
        </w:rPr>
        <w:t>04</w:t>
      </w:r>
      <w:r w:rsidR="008F2EE5">
        <w:rPr>
          <w:rFonts w:ascii="Arial" w:hAnsi="Arial" w:cs="Arial"/>
          <w:sz w:val="24"/>
          <w:szCs w:val="24"/>
          <w:lang w:val="pt-BR"/>
        </w:rPr>
        <w:t>.</w:t>
      </w:r>
      <w:r w:rsidR="0058711F">
        <w:rPr>
          <w:rFonts w:ascii="Arial" w:hAnsi="Arial" w:cs="Arial"/>
          <w:sz w:val="24"/>
          <w:szCs w:val="24"/>
          <w:lang w:val="pt-BR"/>
        </w:rPr>
        <w:t>122</w:t>
      </w:r>
      <w:r w:rsidR="008F2EE5">
        <w:rPr>
          <w:rFonts w:ascii="Arial" w:hAnsi="Arial" w:cs="Arial"/>
          <w:sz w:val="24"/>
          <w:szCs w:val="24"/>
          <w:lang w:val="pt-BR"/>
        </w:rPr>
        <w:t>.000</w:t>
      </w:r>
      <w:r w:rsidR="0058711F">
        <w:rPr>
          <w:rFonts w:ascii="Arial" w:hAnsi="Arial" w:cs="Arial"/>
          <w:sz w:val="24"/>
          <w:szCs w:val="24"/>
          <w:lang w:val="pt-BR"/>
        </w:rPr>
        <w:t>2</w:t>
      </w:r>
      <w:r w:rsidR="00761743">
        <w:rPr>
          <w:rFonts w:ascii="Arial" w:hAnsi="Arial" w:cs="Arial"/>
          <w:sz w:val="24"/>
          <w:szCs w:val="24"/>
          <w:lang w:val="pt-BR"/>
        </w:rPr>
        <w:t>.</w:t>
      </w:r>
      <w:r w:rsidR="0058711F">
        <w:rPr>
          <w:rFonts w:ascii="Arial" w:hAnsi="Arial" w:cs="Arial"/>
          <w:sz w:val="24"/>
          <w:szCs w:val="24"/>
          <w:lang w:val="pt-BR"/>
        </w:rPr>
        <w:t>3</w:t>
      </w:r>
      <w:r w:rsidR="00761743">
        <w:rPr>
          <w:rFonts w:ascii="Arial" w:hAnsi="Arial" w:cs="Arial"/>
          <w:sz w:val="24"/>
          <w:szCs w:val="24"/>
          <w:lang w:val="pt-BR"/>
        </w:rPr>
        <w:t>.</w:t>
      </w:r>
      <w:r w:rsidR="0058711F">
        <w:rPr>
          <w:rFonts w:ascii="Arial" w:hAnsi="Arial" w:cs="Arial"/>
          <w:sz w:val="24"/>
          <w:szCs w:val="24"/>
          <w:lang w:val="pt-BR"/>
        </w:rPr>
        <w:t>3</w:t>
      </w:r>
      <w:r w:rsidR="00761743">
        <w:rPr>
          <w:rFonts w:ascii="Arial" w:hAnsi="Arial" w:cs="Arial"/>
          <w:sz w:val="24"/>
          <w:szCs w:val="24"/>
          <w:lang w:val="pt-BR"/>
        </w:rPr>
        <w:t>.90.</w:t>
      </w:r>
      <w:r w:rsidR="0058711F">
        <w:rPr>
          <w:rFonts w:ascii="Arial" w:hAnsi="Arial" w:cs="Arial"/>
          <w:sz w:val="24"/>
          <w:szCs w:val="24"/>
          <w:lang w:val="pt-BR"/>
        </w:rPr>
        <w:t>39</w:t>
      </w:r>
      <w:r w:rsidR="00761743">
        <w:rPr>
          <w:rFonts w:ascii="Arial" w:hAnsi="Arial" w:cs="Arial"/>
          <w:sz w:val="24"/>
          <w:szCs w:val="24"/>
          <w:lang w:val="pt-BR"/>
        </w:rPr>
        <w:t>-</w:t>
      </w:r>
      <w:r w:rsidR="0058711F">
        <w:rPr>
          <w:rFonts w:ascii="Arial" w:hAnsi="Arial" w:cs="Arial"/>
          <w:sz w:val="24"/>
          <w:szCs w:val="24"/>
          <w:lang w:val="pt-BR"/>
        </w:rPr>
        <w:t>5</w:t>
      </w:r>
      <w:r w:rsidR="00761743">
        <w:rPr>
          <w:rFonts w:ascii="Arial" w:hAnsi="Arial" w:cs="Arial"/>
          <w:sz w:val="24"/>
          <w:szCs w:val="24"/>
          <w:lang w:val="pt-BR"/>
        </w:rPr>
        <w:t xml:space="preserve"> </w:t>
      </w:r>
      <w:r w:rsidR="000F6E17">
        <w:rPr>
          <w:rFonts w:ascii="Arial" w:hAnsi="Arial" w:cs="Arial"/>
          <w:sz w:val="24"/>
          <w:szCs w:val="24"/>
          <w:lang w:val="pt-BR"/>
        </w:rPr>
        <w:t>(</w:t>
      </w:r>
      <w:r w:rsidR="008F2EE5">
        <w:rPr>
          <w:rFonts w:ascii="Arial" w:hAnsi="Arial" w:cs="Arial"/>
          <w:sz w:val="24"/>
          <w:szCs w:val="24"/>
          <w:lang w:val="pt-BR"/>
        </w:rPr>
        <w:t>tesouro</w:t>
      </w:r>
      <w:r w:rsidR="000F6E17">
        <w:rPr>
          <w:rFonts w:ascii="Arial" w:hAnsi="Arial" w:cs="Arial"/>
          <w:sz w:val="24"/>
          <w:szCs w:val="24"/>
          <w:lang w:val="pt-BR"/>
        </w:rPr>
        <w:t>)</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F45897" w:rsidRPr="00C86FB2">
          <w:rPr>
            <w:rStyle w:val="Hyperlink"/>
            <w:rFonts w:ascii="Arial" w:hAnsi="Arial" w:cs="Arial"/>
            <w:i/>
            <w:sz w:val="24"/>
            <w:szCs w:val="24"/>
            <w:lang w:val="pt-BR"/>
          </w:rPr>
          <w:t>licitacoes@carapicuiba.sp.gov.br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696E7D" w:rsidRDefault="00696E7D"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w:t>
      </w:r>
      <w:r w:rsidR="00592D13">
        <w:rPr>
          <w:rFonts w:ascii="Arial" w:hAnsi="Arial" w:cs="Arial"/>
          <w:sz w:val="24"/>
          <w:szCs w:val="24"/>
        </w:rPr>
        <w:t xml:space="preserve"> </w:t>
      </w:r>
      <w:r w:rsidR="004323EB">
        <w:rPr>
          <w:rFonts w:ascii="Arial" w:hAnsi="Arial" w:cs="Arial"/>
          <w:sz w:val="24"/>
          <w:szCs w:val="24"/>
        </w:rPr>
        <w:t xml:space="preserve">CD - </w:t>
      </w:r>
      <w:r>
        <w:rPr>
          <w:rFonts w:ascii="Arial" w:hAnsi="Arial" w:cs="Arial"/>
          <w:sz w:val="24"/>
          <w:szCs w:val="24"/>
        </w:rPr>
        <w:t>MEMORIAL</w:t>
      </w:r>
      <w:r w:rsidR="00592D13">
        <w:rPr>
          <w:rFonts w:ascii="Arial" w:hAnsi="Arial" w:cs="Arial"/>
          <w:sz w:val="24"/>
          <w:szCs w:val="24"/>
        </w:rPr>
        <w:t xml:space="preserve"> DESCRITIVO</w:t>
      </w:r>
      <w:r>
        <w:rPr>
          <w:rFonts w:ascii="Arial" w:hAnsi="Arial" w:cs="Arial"/>
          <w:sz w:val="24"/>
          <w:szCs w:val="24"/>
        </w:rPr>
        <w:t>,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D420ED" w:rsidRDefault="00D420ED"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w:t>
      </w:r>
      <w:r>
        <w:rPr>
          <w:rFonts w:ascii="Arial" w:hAnsi="Arial" w:cs="Arial"/>
          <w:sz w:val="24"/>
          <w:szCs w:val="24"/>
        </w:rPr>
        <w:lastRenderedPageBreak/>
        <w:t xml:space="preserve">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A20588" w:rsidRDefault="00A20588"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proofErr w:type="gramStart"/>
      <w:r w:rsidR="007F1423">
        <w:rPr>
          <w:rFonts w:ascii="Arial" w:hAnsi="Arial" w:cs="Arial"/>
          <w:sz w:val="24"/>
          <w:szCs w:val="24"/>
        </w:rPr>
        <w:t>São</w:t>
      </w:r>
      <w:proofErr w:type="gramEnd"/>
    </w:p>
    <w:p w:rsidR="00D41830" w:rsidRPr="00986B1D" w:rsidRDefault="00D41830" w:rsidP="00D41830">
      <w:pPr>
        <w:jc w:val="both"/>
        <w:rPr>
          <w:rFonts w:ascii="Arial" w:hAnsi="Arial" w:cs="Arial"/>
          <w:sz w:val="24"/>
          <w:szCs w:val="24"/>
        </w:rPr>
      </w:pPr>
      <w:r>
        <w:rPr>
          <w:rFonts w:ascii="Arial" w:hAnsi="Arial" w:cs="Arial"/>
          <w:sz w:val="24"/>
          <w:szCs w:val="24"/>
        </w:rPr>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822CBA" w:rsidRDefault="00822CB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r w:rsidR="00002E71">
        <w:rPr>
          <w:rFonts w:ascii="Arial" w:hAnsi="Arial" w:cs="Arial"/>
          <w:sz w:val="24"/>
          <w:szCs w:val="24"/>
        </w:rPr>
        <w:t xml:space="preserve"> </w:t>
      </w:r>
      <w:proofErr w:type="gramEnd"/>
      <w:r w:rsidR="00B33D20">
        <w:rPr>
          <w:rFonts w:ascii="Arial" w:hAnsi="Arial" w:cs="Arial"/>
          <w:sz w:val="24"/>
          <w:szCs w:val="24"/>
        </w:rPr>
        <w:t>28</w:t>
      </w:r>
      <w:r w:rsidR="008B6C77">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2A29FF">
        <w:rPr>
          <w:rFonts w:ascii="Arial" w:hAnsi="Arial" w:cs="Arial"/>
          <w:sz w:val="24"/>
          <w:szCs w:val="24"/>
        </w:rPr>
        <w:t>agosto</w:t>
      </w:r>
      <w:r w:rsidR="008B6C77">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w:t>
      </w:r>
      <w:r w:rsidR="004F5F10">
        <w:rPr>
          <w:rFonts w:ascii="Arial" w:hAnsi="Arial" w:cs="Arial"/>
          <w:sz w:val="24"/>
          <w:szCs w:val="24"/>
        </w:rPr>
        <w:t>3</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B6659A" w:rsidRPr="00B33D20"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val="x-none" w:eastAsia="ar-SA"/>
        </w:rPr>
        <w:t xml:space="preserve">Eliana dos Santos Soares Santana – Presidente </w:t>
      </w:r>
    </w:p>
    <w:p w:rsidR="00B6659A" w:rsidRDefault="00B6659A" w:rsidP="00B6659A">
      <w:pPr>
        <w:suppressAutoHyphens/>
        <w:spacing w:line="480" w:lineRule="auto"/>
        <w:jc w:val="both"/>
        <w:rPr>
          <w:rFonts w:ascii="Arial" w:hAnsi="Arial" w:cs="Arial"/>
          <w:bCs/>
          <w:sz w:val="24"/>
          <w:szCs w:val="24"/>
          <w:lang w:val="x-none" w:eastAsia="ar-SA"/>
        </w:rPr>
      </w:pPr>
    </w:p>
    <w:p w:rsidR="00B6659A"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eastAsia="ar-SA"/>
        </w:rPr>
        <w:t>Cleonice Dias de Sousa - membro</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uppressAutoHyphens/>
        <w:spacing w:line="480" w:lineRule="auto"/>
        <w:jc w:val="both"/>
        <w:rPr>
          <w:rFonts w:ascii="Arial" w:hAnsi="Arial" w:cs="Arial"/>
          <w:bCs/>
          <w:sz w:val="24"/>
          <w:szCs w:val="24"/>
          <w:lang w:eastAsia="ar-SA"/>
        </w:rPr>
      </w:pPr>
      <w:proofErr w:type="spellStart"/>
      <w:r>
        <w:rPr>
          <w:rFonts w:ascii="Arial" w:hAnsi="Arial" w:cs="Arial"/>
          <w:bCs/>
          <w:sz w:val="24"/>
          <w:szCs w:val="24"/>
          <w:lang w:eastAsia="ar-SA"/>
        </w:rPr>
        <w:t>Marilza</w:t>
      </w:r>
      <w:proofErr w:type="spellEnd"/>
      <w:r>
        <w:rPr>
          <w:rFonts w:ascii="Arial" w:hAnsi="Arial" w:cs="Arial"/>
          <w:bCs/>
          <w:sz w:val="24"/>
          <w:szCs w:val="24"/>
          <w:lang w:eastAsia="ar-SA"/>
        </w:rPr>
        <w:t xml:space="preserve"> Moraes Rodrigues - membro</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eastAsia="ar-SA"/>
        </w:rPr>
        <w:t>Normando Ribeiro Lopes - membro</w:t>
      </w:r>
      <w:r w:rsidR="00BB4349">
        <w:rPr>
          <w:rFonts w:ascii="Arial" w:hAnsi="Arial" w:cs="Arial"/>
          <w:bCs/>
          <w:sz w:val="24"/>
          <w:szCs w:val="24"/>
          <w:lang w:eastAsia="ar-SA"/>
        </w:rPr>
        <w:t xml:space="preserve"> </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pacing w:after="200" w:line="360" w:lineRule="auto"/>
        <w:rPr>
          <w:rFonts w:ascii="Arial" w:hAnsi="Arial" w:cs="Arial"/>
          <w:sz w:val="16"/>
          <w:szCs w:val="16"/>
        </w:rPr>
      </w:pPr>
      <w:r>
        <w:rPr>
          <w:rFonts w:ascii="Arial" w:hAnsi="Arial" w:cs="Arial"/>
          <w:bCs/>
          <w:sz w:val="24"/>
          <w:szCs w:val="24"/>
          <w:lang w:val="x-none"/>
        </w:rPr>
        <w:t>Pietro Vincenzo - Secretário</w:t>
      </w:r>
      <w:r>
        <w:rPr>
          <w:rFonts w:ascii="Arial" w:hAnsi="Arial" w:cs="Arial"/>
          <w:bCs/>
          <w:sz w:val="24"/>
          <w:szCs w:val="24"/>
        </w:rPr>
        <w:t xml:space="preserve">                                                                </w:t>
      </w:r>
      <w:r>
        <w:rPr>
          <w:rFonts w:ascii="Arial" w:hAnsi="Arial" w:cs="Arial"/>
          <w:sz w:val="16"/>
          <w:szCs w:val="16"/>
        </w:rPr>
        <w:t xml:space="preserve">                                       </w:t>
      </w:r>
    </w:p>
    <w:p w:rsidR="006932D2" w:rsidRDefault="006932D2" w:rsidP="00C42C22">
      <w:pPr>
        <w:spacing w:after="120"/>
        <w:ind w:right="227"/>
        <w:jc w:val="center"/>
        <w:rPr>
          <w:rFonts w:ascii="Arial" w:hAnsi="Arial" w:cs="Arial"/>
          <w:b/>
          <w:sz w:val="36"/>
          <w:szCs w:val="36"/>
        </w:rPr>
      </w:pPr>
    </w:p>
    <w:p w:rsidR="006932D2" w:rsidRDefault="006932D2" w:rsidP="00C42C22">
      <w:pPr>
        <w:spacing w:after="120"/>
        <w:ind w:right="227"/>
        <w:jc w:val="center"/>
        <w:rPr>
          <w:rFonts w:ascii="Arial" w:hAnsi="Arial" w:cs="Arial"/>
          <w:b/>
          <w:sz w:val="36"/>
          <w:szCs w:val="36"/>
        </w:rPr>
      </w:pPr>
    </w:p>
    <w:p w:rsidR="002959EC" w:rsidRDefault="002959EC" w:rsidP="00C42C22">
      <w:pPr>
        <w:spacing w:after="120"/>
        <w:ind w:right="227"/>
        <w:jc w:val="center"/>
        <w:rPr>
          <w:rFonts w:ascii="Arial" w:hAnsi="Arial" w:cs="Arial"/>
          <w:b/>
          <w:sz w:val="36"/>
          <w:szCs w:val="36"/>
        </w:rPr>
      </w:pPr>
    </w:p>
    <w:p w:rsidR="002959EC" w:rsidRDefault="002959EC"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4323EB" w:rsidRPr="004323EB" w:rsidRDefault="004323EB" w:rsidP="004323EB">
      <w:pPr>
        <w:suppressAutoHyphens/>
        <w:jc w:val="center"/>
        <w:rPr>
          <w:rFonts w:ascii="Arial" w:hAnsi="Arial" w:cs="Arial"/>
          <w:b/>
          <w:sz w:val="36"/>
          <w:szCs w:val="36"/>
          <w:lang w:eastAsia="ar-SA"/>
        </w:rPr>
      </w:pPr>
      <w:r w:rsidRPr="004323EB">
        <w:rPr>
          <w:rFonts w:ascii="Arial" w:hAnsi="Arial" w:cs="Arial"/>
          <w:b/>
          <w:sz w:val="36"/>
          <w:szCs w:val="36"/>
          <w:lang w:eastAsia="ar-SA"/>
        </w:rPr>
        <w:t>CD</w:t>
      </w:r>
    </w:p>
    <w:p w:rsidR="004323EB" w:rsidRPr="004323EB" w:rsidRDefault="004323EB" w:rsidP="004323EB">
      <w:pPr>
        <w:suppressAutoHyphens/>
        <w:jc w:val="center"/>
        <w:rPr>
          <w:rFonts w:ascii="Arial" w:hAnsi="Arial" w:cs="Arial"/>
          <w:b/>
          <w:sz w:val="36"/>
          <w:szCs w:val="36"/>
          <w:lang w:eastAsia="ar-SA"/>
        </w:rPr>
      </w:pPr>
    </w:p>
    <w:p w:rsidR="004323EB" w:rsidRPr="004323EB" w:rsidRDefault="004323EB" w:rsidP="004323EB">
      <w:pPr>
        <w:suppressAutoHyphens/>
        <w:jc w:val="center"/>
        <w:rPr>
          <w:rFonts w:ascii="Arial" w:hAnsi="Arial" w:cs="Arial"/>
          <w:b/>
          <w:sz w:val="36"/>
          <w:szCs w:val="36"/>
          <w:lang w:eastAsia="ar-SA"/>
        </w:rPr>
      </w:pPr>
      <w:r w:rsidRPr="004323EB">
        <w:rPr>
          <w:rFonts w:ascii="Arial" w:hAnsi="Arial" w:cs="Arial"/>
          <w:b/>
          <w:sz w:val="36"/>
          <w:szCs w:val="36"/>
          <w:lang w:eastAsia="ar-SA"/>
        </w:rPr>
        <w:t>MEMORIAL, PLANILHA, PLANTAS E CRONOGRAMA FISICO-FINANCEIRO</w:t>
      </w:r>
    </w:p>
    <w:p w:rsidR="004323EB" w:rsidRDefault="004323EB" w:rsidP="00D41830">
      <w:pPr>
        <w:jc w:val="center"/>
        <w:rPr>
          <w:rFonts w:ascii="Arial" w:hAnsi="Arial" w:cs="Arial"/>
          <w:b/>
          <w:sz w:val="36"/>
          <w:szCs w:val="36"/>
        </w:rPr>
      </w:pP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B4500F" w:rsidRDefault="00B4500F" w:rsidP="00D41830">
      <w:pPr>
        <w:spacing w:after="120"/>
        <w:ind w:left="284" w:right="227"/>
        <w:jc w:val="center"/>
        <w:rPr>
          <w:rFonts w:ascii="Arial" w:hAnsi="Arial" w:cs="Arial"/>
          <w:b/>
        </w:rPr>
      </w:pPr>
    </w:p>
    <w:p w:rsidR="00AD6BF5" w:rsidRDefault="00AD6BF5"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002E71" w:rsidRPr="00002E71">
        <w:rPr>
          <w:rFonts w:ascii="Arial" w:hAnsi="Arial" w:cs="Arial"/>
          <w:bCs/>
          <w:sz w:val="24"/>
          <w:szCs w:val="24"/>
        </w:rPr>
        <w:t>42978</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25110F">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B85431">
        <w:rPr>
          <w:rFonts w:ascii="Arial" w:hAnsi="Arial"/>
          <w:sz w:val="24"/>
          <w:szCs w:val="24"/>
        </w:rPr>
        <w:t xml:space="preserve">  </w:t>
      </w:r>
      <w:proofErr w:type="gramEnd"/>
      <w:r w:rsidR="002E449A">
        <w:rPr>
          <w:rFonts w:ascii="Arial" w:hAnsi="Arial"/>
          <w:sz w:val="24"/>
          <w:szCs w:val="24"/>
        </w:rPr>
        <w:t>09</w:t>
      </w:r>
      <w:r w:rsidR="000C7D16">
        <w:rPr>
          <w:rFonts w:ascii="Arial" w:hAnsi="Arial"/>
          <w:sz w:val="24"/>
          <w:szCs w:val="24"/>
        </w:rPr>
        <w:t xml:space="preserve"> </w:t>
      </w:r>
      <w:r w:rsidR="00B85431">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25110F">
        <w:rPr>
          <w:rFonts w:ascii="Arial" w:hAnsi="Arial"/>
          <w:sz w:val="24"/>
          <w:szCs w:val="24"/>
        </w:rPr>
        <w:t>3</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476257">
        <w:rPr>
          <w:rFonts w:ascii="Arial" w:hAnsi="Arial" w:cs="Arial"/>
          <w:bCs/>
        </w:rPr>
        <w:t>C</w:t>
      </w:r>
      <w:r w:rsidR="00476257" w:rsidRPr="00424864">
        <w:rPr>
          <w:rFonts w:ascii="Arial" w:hAnsi="Arial" w:cs="Arial"/>
          <w:bCs/>
        </w:rPr>
        <w:t xml:space="preserve">ontratação de empresa especializada </w:t>
      </w:r>
      <w:r w:rsidR="00FF30EC">
        <w:rPr>
          <w:rFonts w:ascii="Arial" w:hAnsi="Arial" w:cs="Arial"/>
          <w:bCs/>
        </w:rPr>
        <w:t>para</w:t>
      </w:r>
      <w:r w:rsidR="00476257" w:rsidRPr="00424864">
        <w:rPr>
          <w:rFonts w:ascii="Arial" w:hAnsi="Arial" w:cs="Arial"/>
          <w:bCs/>
        </w:rPr>
        <w:t xml:space="preserve"> instalação de sistema de aquecimento auxiliar na piscina do CEEAC </w:t>
      </w:r>
      <w:proofErr w:type="gramStart"/>
      <w:r w:rsidR="00476257" w:rsidRPr="00424864">
        <w:rPr>
          <w:rFonts w:ascii="Arial" w:hAnsi="Arial" w:cs="Arial"/>
          <w:bCs/>
        </w:rPr>
        <w:t>Cohab</w:t>
      </w:r>
      <w:proofErr w:type="gramEnd"/>
      <w:r w:rsidR="00476257" w:rsidRPr="00424864">
        <w:rPr>
          <w:rFonts w:ascii="Arial" w:hAnsi="Arial" w:cs="Arial"/>
          <w:bCs/>
        </w:rPr>
        <w:t xml:space="preserve"> BMX</w:t>
      </w:r>
      <w:r w:rsidR="00476257" w:rsidRPr="007F47F6">
        <w:rPr>
          <w:rFonts w:ascii="Arial" w:hAnsi="Arial" w:cs="Arial"/>
          <w:bCs/>
        </w:rPr>
        <w:t xml:space="preserve"> </w:t>
      </w:r>
      <w:r w:rsidR="004220AC" w:rsidRPr="00153609">
        <w:rPr>
          <w:rFonts w:ascii="Arial" w:hAnsi="Arial" w:cs="Arial"/>
          <w:bCs/>
        </w:rPr>
        <w:t xml:space="preserve">no </w:t>
      </w:r>
      <w:r w:rsidR="00B75091">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0E427A" w:rsidRDefault="000E427A" w:rsidP="000E427A">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EA5F32" w:rsidRPr="00FA62B2" w:rsidRDefault="00EA5F3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476713">
        <w:rPr>
          <w:rFonts w:ascii="Arial" w:hAnsi="Arial" w:cs="Arial"/>
          <w:sz w:val="24"/>
          <w:szCs w:val="24"/>
        </w:rPr>
        <w:t xml:space="preserve">120 </w:t>
      </w:r>
      <w:r w:rsidR="00476713" w:rsidRPr="00742FF4">
        <w:rPr>
          <w:rFonts w:ascii="Arial" w:hAnsi="Arial" w:cs="Arial"/>
          <w:sz w:val="24"/>
          <w:szCs w:val="24"/>
        </w:rPr>
        <w:t>(</w:t>
      </w:r>
      <w:r w:rsidR="00476713">
        <w:rPr>
          <w:rFonts w:ascii="Arial" w:hAnsi="Arial" w:cs="Arial"/>
          <w:sz w:val="24"/>
          <w:szCs w:val="24"/>
        </w:rPr>
        <w:t>cento e vinte)</w:t>
      </w:r>
      <w:r w:rsidR="00476713" w:rsidRPr="00742FF4">
        <w:rPr>
          <w:rFonts w:ascii="Arial" w:hAnsi="Arial" w:cs="Arial"/>
          <w:sz w:val="24"/>
          <w:szCs w:val="24"/>
        </w:rPr>
        <w:t xml:space="preserve"> </w:t>
      </w:r>
      <w:r w:rsidR="00476713">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522833" w:rsidRDefault="00522833" w:rsidP="007C48A8">
      <w:pPr>
        <w:spacing w:after="120"/>
        <w:ind w:right="227"/>
        <w:jc w:val="center"/>
        <w:rPr>
          <w:rFonts w:ascii="Arial" w:hAnsi="Arial" w:cs="Arial"/>
          <w:b/>
          <w:sz w:val="24"/>
          <w:szCs w:val="24"/>
        </w:rPr>
      </w:pPr>
    </w:p>
    <w:p w:rsidR="00522833" w:rsidRDefault="00522833" w:rsidP="007C48A8">
      <w:pPr>
        <w:spacing w:after="120"/>
        <w:ind w:right="227"/>
        <w:jc w:val="center"/>
        <w:rPr>
          <w:rFonts w:ascii="Arial" w:hAnsi="Arial" w:cs="Arial"/>
          <w:b/>
          <w:sz w:val="24"/>
          <w:szCs w:val="24"/>
        </w:rPr>
      </w:pPr>
    </w:p>
    <w:p w:rsidR="00522833" w:rsidRDefault="00522833" w:rsidP="007C48A8">
      <w:pPr>
        <w:spacing w:after="120"/>
        <w:ind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002E71" w:rsidRPr="00002E71">
        <w:rPr>
          <w:rFonts w:ascii="Arial" w:hAnsi="Arial" w:cs="Arial"/>
          <w:bCs/>
          <w:sz w:val="24"/>
          <w:szCs w:val="24"/>
        </w:rPr>
        <w:t>42978</w:t>
      </w:r>
      <w:r w:rsidR="00997FF5" w:rsidRPr="00997FF5">
        <w:rPr>
          <w:rFonts w:ascii="Arial" w:hAnsi="Arial" w:cs="Arial"/>
          <w:bCs/>
          <w:sz w:val="24"/>
          <w:szCs w:val="24"/>
        </w:rPr>
        <w:t xml:space="preserve"> / 20</w:t>
      </w:r>
      <w:r w:rsidR="007C6785">
        <w:rPr>
          <w:rFonts w:ascii="Arial" w:hAnsi="Arial" w:cs="Arial"/>
          <w:bCs/>
          <w:sz w:val="24"/>
          <w:szCs w:val="24"/>
        </w:rPr>
        <w:t>2</w:t>
      </w:r>
      <w:r w:rsidR="006B5CC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2E449A">
        <w:rPr>
          <w:rFonts w:ascii="Arial" w:hAnsi="Arial"/>
          <w:sz w:val="24"/>
          <w:szCs w:val="24"/>
        </w:rPr>
        <w:t>09</w:t>
      </w:r>
      <w:r w:rsidR="006D685E">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6B5CC4">
        <w:rPr>
          <w:rFonts w:ascii="Arial" w:hAnsi="Arial"/>
          <w:sz w:val="24"/>
          <w:szCs w:val="24"/>
        </w:rPr>
        <w:t>3</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522833" w:rsidRPr="004220AC" w:rsidRDefault="00D41830" w:rsidP="00522833">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8D2047" w:rsidRPr="004728A6">
        <w:rPr>
          <w:rFonts w:ascii="Arial" w:hAnsi="Arial" w:cs="Arial"/>
          <w:bCs/>
        </w:rPr>
        <w:t xml:space="preserve"> </w:t>
      </w:r>
      <w:r w:rsidR="00757384">
        <w:rPr>
          <w:rFonts w:ascii="Arial" w:hAnsi="Arial" w:cs="Arial"/>
          <w:bCs/>
        </w:rPr>
        <w:t>C</w:t>
      </w:r>
      <w:r w:rsidR="00757384" w:rsidRPr="00424864">
        <w:rPr>
          <w:rFonts w:ascii="Arial" w:hAnsi="Arial" w:cs="Arial"/>
          <w:bCs/>
        </w:rPr>
        <w:t xml:space="preserve">ontratação de empresa especializada </w:t>
      </w:r>
      <w:r w:rsidR="00FF30EC">
        <w:rPr>
          <w:rFonts w:ascii="Arial" w:hAnsi="Arial" w:cs="Arial"/>
          <w:bCs/>
        </w:rPr>
        <w:t>para</w:t>
      </w:r>
      <w:r w:rsidR="00757384" w:rsidRPr="00424864">
        <w:rPr>
          <w:rFonts w:ascii="Arial" w:hAnsi="Arial" w:cs="Arial"/>
          <w:bCs/>
        </w:rPr>
        <w:t xml:space="preserve"> instalação de sistema de aquecimento auxiliar na piscina do CEEAC </w:t>
      </w:r>
      <w:proofErr w:type="gramStart"/>
      <w:r w:rsidR="00757384" w:rsidRPr="00424864">
        <w:rPr>
          <w:rFonts w:ascii="Arial" w:hAnsi="Arial" w:cs="Arial"/>
          <w:bCs/>
        </w:rPr>
        <w:t>Cohab</w:t>
      </w:r>
      <w:proofErr w:type="gramEnd"/>
      <w:r w:rsidR="00757384" w:rsidRPr="00424864">
        <w:rPr>
          <w:rFonts w:ascii="Arial" w:hAnsi="Arial" w:cs="Arial"/>
          <w:bCs/>
        </w:rPr>
        <w:t xml:space="preserve"> BMX</w:t>
      </w:r>
      <w:r w:rsidR="00757384" w:rsidRPr="007F47F6">
        <w:rPr>
          <w:rFonts w:ascii="Arial" w:hAnsi="Arial" w:cs="Arial"/>
          <w:bCs/>
        </w:rPr>
        <w:t xml:space="preserve"> </w:t>
      </w:r>
      <w:r w:rsidR="00757384" w:rsidRPr="00153609">
        <w:rPr>
          <w:rFonts w:ascii="Arial" w:hAnsi="Arial" w:cs="Arial"/>
          <w:bCs/>
        </w:rPr>
        <w:t xml:space="preserve">no </w:t>
      </w:r>
      <w:r w:rsidR="00757384">
        <w:rPr>
          <w:rFonts w:ascii="Arial" w:hAnsi="Arial" w:cs="Arial"/>
          <w:bCs/>
        </w:rPr>
        <w:t>m</w:t>
      </w:r>
      <w:r w:rsidR="00757384" w:rsidRPr="00153609">
        <w:rPr>
          <w:rFonts w:ascii="Arial" w:hAnsi="Arial" w:cs="Arial"/>
          <w:bCs/>
        </w:rPr>
        <w:t>unicípio de Carapicuíba</w:t>
      </w:r>
      <w:r w:rsidR="00757384" w:rsidRPr="004220AC">
        <w:rPr>
          <w:rFonts w:ascii="Arial" w:hAnsi="Arial" w:cs="Arial"/>
          <w:bCs/>
          <w:sz w:val="22"/>
          <w:szCs w:val="22"/>
        </w:rPr>
        <w:t>.</w:t>
      </w:r>
    </w:p>
    <w:p w:rsidR="009D0495" w:rsidRDefault="009D0495" w:rsidP="006B5CC4">
      <w:pPr>
        <w:pStyle w:val="western"/>
        <w:spacing w:before="278" w:beforeAutospacing="0" w:after="0" w:line="276" w:lineRule="auto"/>
        <w:jc w:val="both"/>
        <w:rPr>
          <w:rFonts w:ascii="Arial" w:hAnsi="Arial"/>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xml:space="preserve">............................................., inscrito no CNPJ n.º ..................................., por intermédio de seu representante legal o(a) </w:t>
      </w:r>
      <w:proofErr w:type="spellStart"/>
      <w:r w:rsidRPr="00845323">
        <w:rPr>
          <w:rFonts w:ascii="Arial" w:hAnsi="Arial"/>
          <w:sz w:val="24"/>
          <w:szCs w:val="24"/>
        </w:rPr>
        <w:t>Sr</w:t>
      </w:r>
      <w:proofErr w:type="spellEnd"/>
      <w:r w:rsidRPr="00845323">
        <w:rPr>
          <w:rFonts w:ascii="Arial" w:hAnsi="Arial"/>
          <w:sz w:val="24"/>
          <w:szCs w:val="24"/>
        </w:rPr>
        <w:t>(a)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D81F47" w:rsidRDefault="00D81F47" w:rsidP="00D41830">
      <w:pPr>
        <w:spacing w:after="120"/>
        <w:ind w:right="227"/>
        <w:jc w:val="center"/>
      </w:pPr>
    </w:p>
    <w:p w:rsidR="0025397D" w:rsidRDefault="0025397D"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002E71" w:rsidRPr="00002E71">
        <w:rPr>
          <w:rFonts w:ascii="Arial" w:hAnsi="Arial" w:cs="Arial"/>
          <w:bCs/>
          <w:sz w:val="24"/>
          <w:szCs w:val="24"/>
        </w:rPr>
        <w:t>42978</w:t>
      </w:r>
      <w:r w:rsidR="00997FF5" w:rsidRPr="00997FF5">
        <w:rPr>
          <w:rFonts w:ascii="Arial" w:hAnsi="Arial" w:cs="Arial"/>
          <w:bCs/>
          <w:sz w:val="24"/>
          <w:szCs w:val="24"/>
        </w:rPr>
        <w:t xml:space="preserve"> / 20</w:t>
      </w:r>
      <w:r w:rsidR="005218BC">
        <w:rPr>
          <w:rFonts w:ascii="Arial" w:hAnsi="Arial" w:cs="Arial"/>
          <w:bCs/>
          <w:sz w:val="24"/>
          <w:szCs w:val="24"/>
        </w:rPr>
        <w:t>2</w:t>
      </w:r>
      <w:r w:rsidR="00D81F47">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485C5E">
        <w:rPr>
          <w:rFonts w:ascii="Arial" w:hAnsi="Arial"/>
          <w:sz w:val="24"/>
          <w:szCs w:val="24"/>
        </w:rPr>
        <w:t>09</w:t>
      </w:r>
      <w:r w:rsidR="0083577A">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D81F47">
        <w:rPr>
          <w:rFonts w:ascii="Arial" w:hAnsi="Arial"/>
          <w:sz w:val="24"/>
          <w:szCs w:val="24"/>
        </w:rPr>
        <w:t>3</w:t>
      </w:r>
    </w:p>
    <w:p w:rsidR="00F03184" w:rsidRDefault="00F03184" w:rsidP="00D41830">
      <w:pPr>
        <w:spacing w:after="120"/>
        <w:ind w:right="227"/>
        <w:jc w:val="both"/>
        <w:rPr>
          <w:rFonts w:ascii="Arial" w:hAnsi="Arial"/>
          <w:sz w:val="24"/>
          <w:szCs w:val="24"/>
        </w:rPr>
      </w:pPr>
    </w:p>
    <w:p w:rsidR="00483EFE" w:rsidRPr="004220AC" w:rsidRDefault="00D41830" w:rsidP="00483EFE">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412211">
        <w:rPr>
          <w:rFonts w:ascii="Arial" w:hAnsi="Arial" w:cs="Arial"/>
        </w:rPr>
        <w:t xml:space="preserve"> </w:t>
      </w:r>
      <w:r w:rsidR="00B71F4D">
        <w:rPr>
          <w:rFonts w:ascii="Arial" w:hAnsi="Arial" w:cs="Arial"/>
          <w:bCs/>
        </w:rPr>
        <w:t>C</w:t>
      </w:r>
      <w:r w:rsidR="00B71F4D" w:rsidRPr="00424864">
        <w:rPr>
          <w:rFonts w:ascii="Arial" w:hAnsi="Arial" w:cs="Arial"/>
          <w:bCs/>
        </w:rPr>
        <w:t xml:space="preserve">ontratação de empresa especializada </w:t>
      </w:r>
      <w:r w:rsidR="00B226A4">
        <w:rPr>
          <w:rFonts w:ascii="Arial" w:hAnsi="Arial" w:cs="Arial"/>
          <w:bCs/>
        </w:rPr>
        <w:t>para</w:t>
      </w:r>
      <w:r w:rsidR="00B71F4D" w:rsidRPr="00424864">
        <w:rPr>
          <w:rFonts w:ascii="Arial" w:hAnsi="Arial" w:cs="Arial"/>
          <w:bCs/>
        </w:rPr>
        <w:t xml:space="preserve"> instalação de sistema de aquecimento auxiliar na piscina do CEEAC </w:t>
      </w:r>
      <w:proofErr w:type="gramStart"/>
      <w:r w:rsidR="00B71F4D" w:rsidRPr="00424864">
        <w:rPr>
          <w:rFonts w:ascii="Arial" w:hAnsi="Arial" w:cs="Arial"/>
          <w:bCs/>
        </w:rPr>
        <w:t>Cohab</w:t>
      </w:r>
      <w:proofErr w:type="gramEnd"/>
      <w:r w:rsidR="00B71F4D" w:rsidRPr="00424864">
        <w:rPr>
          <w:rFonts w:ascii="Arial" w:hAnsi="Arial" w:cs="Arial"/>
          <w:bCs/>
        </w:rPr>
        <w:t xml:space="preserve"> BMX</w:t>
      </w:r>
      <w:r w:rsidR="00B71F4D" w:rsidRPr="007F47F6">
        <w:rPr>
          <w:rFonts w:ascii="Arial" w:hAnsi="Arial" w:cs="Arial"/>
          <w:bCs/>
        </w:rPr>
        <w:t xml:space="preserve"> </w:t>
      </w:r>
      <w:r w:rsidR="00B71F4D" w:rsidRPr="00153609">
        <w:rPr>
          <w:rFonts w:ascii="Arial" w:hAnsi="Arial" w:cs="Arial"/>
          <w:bCs/>
        </w:rPr>
        <w:t xml:space="preserve">no </w:t>
      </w:r>
      <w:r w:rsidR="00B71F4D">
        <w:rPr>
          <w:rFonts w:ascii="Arial" w:hAnsi="Arial" w:cs="Arial"/>
          <w:bCs/>
        </w:rPr>
        <w:t>m</w:t>
      </w:r>
      <w:r w:rsidR="00B71F4D" w:rsidRPr="00153609">
        <w:rPr>
          <w:rFonts w:ascii="Arial" w:hAnsi="Arial" w:cs="Arial"/>
          <w:bCs/>
        </w:rPr>
        <w:t>unicípio de Carapicuíba</w:t>
      </w:r>
      <w:r w:rsidR="00B71F4D" w:rsidRPr="004220AC">
        <w:rPr>
          <w:rFonts w:ascii="Arial" w:hAnsi="Arial" w:cs="Arial"/>
          <w:bCs/>
          <w:sz w:val="22"/>
          <w:szCs w:val="22"/>
        </w:rPr>
        <w:t>.</w:t>
      </w:r>
    </w:p>
    <w:p w:rsidR="00926065" w:rsidRDefault="00926065" w:rsidP="00926065">
      <w:pPr>
        <w:pStyle w:val="western"/>
        <w:spacing w:before="278" w:beforeAutospacing="0" w:after="0" w:line="276" w:lineRule="auto"/>
        <w:jc w:val="both"/>
        <w:rPr>
          <w:rFonts w:ascii="Arial" w:hAnsi="Arial"/>
        </w:rPr>
      </w:pPr>
    </w:p>
    <w:p w:rsidR="006E3896" w:rsidRDefault="006E3896"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 xml:space="preserve">de                  </w:t>
      </w:r>
      <w:proofErr w:type="spellStart"/>
      <w:r w:rsidR="00D30833">
        <w:rPr>
          <w:rFonts w:ascii="Arial" w:hAnsi="Arial"/>
          <w:sz w:val="24"/>
          <w:szCs w:val="24"/>
        </w:rPr>
        <w:t>de</w:t>
      </w:r>
      <w:proofErr w:type="spell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B8049F">
        <w:rPr>
          <w:rFonts w:ascii="Arial" w:hAnsi="Arial"/>
          <w:sz w:val="24"/>
          <w:szCs w:val="24"/>
        </w:rPr>
        <w:t>3</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3E5614" w:rsidRPr="00002E71">
        <w:rPr>
          <w:rFonts w:ascii="Arial" w:hAnsi="Arial" w:cs="Arial"/>
          <w:bCs/>
          <w:sz w:val="24"/>
          <w:szCs w:val="24"/>
        </w:rPr>
        <w:t>42978</w:t>
      </w:r>
      <w:r w:rsidR="007C67C8">
        <w:rPr>
          <w:rFonts w:ascii="Arial" w:hAnsi="Arial" w:cs="Arial"/>
          <w:bCs/>
          <w:sz w:val="24"/>
          <w:szCs w:val="24"/>
        </w:rPr>
        <w:t xml:space="preserve"> </w:t>
      </w:r>
      <w:r w:rsidR="00EB3C72" w:rsidRPr="00997FF5">
        <w:rPr>
          <w:rFonts w:ascii="Arial" w:hAnsi="Arial" w:cs="Arial"/>
          <w:bCs/>
          <w:sz w:val="24"/>
          <w:szCs w:val="24"/>
        </w:rPr>
        <w:t>/ 20</w:t>
      </w:r>
      <w:r w:rsidR="009B530C">
        <w:rPr>
          <w:rFonts w:ascii="Arial" w:hAnsi="Arial" w:cs="Arial"/>
          <w:bCs/>
          <w:sz w:val="24"/>
          <w:szCs w:val="24"/>
        </w:rPr>
        <w:t>2</w:t>
      </w:r>
      <w:r w:rsidR="007C67C8">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D521EB">
        <w:rPr>
          <w:rFonts w:ascii="Arial" w:hAnsi="Arial"/>
          <w:sz w:val="24"/>
          <w:szCs w:val="24"/>
        </w:rPr>
        <w:t xml:space="preserve"> </w:t>
      </w:r>
      <w:r w:rsidR="00936289">
        <w:rPr>
          <w:rFonts w:ascii="Arial" w:hAnsi="Arial"/>
          <w:sz w:val="24"/>
          <w:szCs w:val="24"/>
        </w:rPr>
        <w:t xml:space="preserve"> </w:t>
      </w:r>
      <w:r w:rsidR="00D521EB">
        <w:rPr>
          <w:rFonts w:ascii="Arial" w:hAnsi="Arial"/>
          <w:sz w:val="24"/>
          <w:szCs w:val="24"/>
        </w:rPr>
        <w:t xml:space="preserve">09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7C67C8">
        <w:rPr>
          <w:rFonts w:ascii="Arial" w:hAnsi="Arial"/>
          <w:sz w:val="24"/>
          <w:szCs w:val="24"/>
        </w:rPr>
        <w:t>3</w:t>
      </w:r>
    </w:p>
    <w:p w:rsidR="00D41830" w:rsidRDefault="00D41830" w:rsidP="00D41830">
      <w:pPr>
        <w:spacing w:after="120"/>
        <w:ind w:right="227"/>
        <w:jc w:val="both"/>
        <w:rPr>
          <w:rFonts w:ascii="Arial" w:hAnsi="Arial"/>
          <w:sz w:val="24"/>
          <w:szCs w:val="24"/>
        </w:rPr>
      </w:pPr>
    </w:p>
    <w:p w:rsidR="00B1248F" w:rsidRPr="004220AC" w:rsidRDefault="00D41830" w:rsidP="00B1248F">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3C263B">
        <w:rPr>
          <w:rFonts w:ascii="Arial" w:hAnsi="Arial" w:cs="Arial"/>
        </w:rPr>
        <w:t xml:space="preserve"> </w:t>
      </w:r>
      <w:r w:rsidR="00023F4C">
        <w:rPr>
          <w:rFonts w:ascii="Arial" w:hAnsi="Arial" w:cs="Arial"/>
          <w:bCs/>
        </w:rPr>
        <w:t>C</w:t>
      </w:r>
      <w:r w:rsidR="00023F4C" w:rsidRPr="00424864">
        <w:rPr>
          <w:rFonts w:ascii="Arial" w:hAnsi="Arial" w:cs="Arial"/>
          <w:bCs/>
        </w:rPr>
        <w:t xml:space="preserve">ontratação de empresa especializada </w:t>
      </w:r>
      <w:r w:rsidR="00815DA3">
        <w:rPr>
          <w:rFonts w:ascii="Arial" w:hAnsi="Arial" w:cs="Arial"/>
          <w:bCs/>
        </w:rPr>
        <w:t>para</w:t>
      </w:r>
      <w:r w:rsidR="00023F4C" w:rsidRPr="00424864">
        <w:rPr>
          <w:rFonts w:ascii="Arial" w:hAnsi="Arial" w:cs="Arial"/>
          <w:bCs/>
        </w:rPr>
        <w:t xml:space="preserve"> instalação de sistema de aquecimento auxiliar na piscina do CEEAC </w:t>
      </w:r>
      <w:proofErr w:type="gramStart"/>
      <w:r w:rsidR="00023F4C" w:rsidRPr="00424864">
        <w:rPr>
          <w:rFonts w:ascii="Arial" w:hAnsi="Arial" w:cs="Arial"/>
          <w:bCs/>
        </w:rPr>
        <w:t>Cohab</w:t>
      </w:r>
      <w:proofErr w:type="gramEnd"/>
      <w:r w:rsidR="00023F4C" w:rsidRPr="00424864">
        <w:rPr>
          <w:rFonts w:ascii="Arial" w:hAnsi="Arial" w:cs="Arial"/>
          <w:bCs/>
        </w:rPr>
        <w:t xml:space="preserve"> BMX</w:t>
      </w:r>
      <w:r w:rsidR="00023F4C" w:rsidRPr="007F47F6">
        <w:rPr>
          <w:rFonts w:ascii="Arial" w:hAnsi="Arial" w:cs="Arial"/>
          <w:bCs/>
        </w:rPr>
        <w:t xml:space="preserve"> </w:t>
      </w:r>
      <w:r w:rsidR="00023F4C" w:rsidRPr="00153609">
        <w:rPr>
          <w:rFonts w:ascii="Arial" w:hAnsi="Arial" w:cs="Arial"/>
          <w:bCs/>
        </w:rPr>
        <w:t xml:space="preserve">no </w:t>
      </w:r>
      <w:r w:rsidR="00023F4C">
        <w:rPr>
          <w:rFonts w:ascii="Arial" w:hAnsi="Arial" w:cs="Arial"/>
          <w:bCs/>
        </w:rPr>
        <w:t>m</w:t>
      </w:r>
      <w:r w:rsidR="00023F4C" w:rsidRPr="00153609">
        <w:rPr>
          <w:rFonts w:ascii="Arial" w:hAnsi="Arial" w:cs="Arial"/>
          <w:bCs/>
        </w:rPr>
        <w:t>unicípio de Carapicuíba</w:t>
      </w:r>
      <w:r w:rsidR="00023F4C" w:rsidRPr="004220AC">
        <w:rPr>
          <w:rFonts w:ascii="Arial" w:hAnsi="Arial" w:cs="Arial"/>
          <w:bCs/>
          <w:sz w:val="22"/>
          <w:szCs w:val="22"/>
        </w:rPr>
        <w:t>.</w:t>
      </w:r>
    </w:p>
    <w:p w:rsidR="00926065" w:rsidRPr="004220AC" w:rsidRDefault="00926065" w:rsidP="00926065">
      <w:pPr>
        <w:pStyle w:val="western"/>
        <w:spacing w:before="278" w:beforeAutospacing="0" w:after="0" w:line="276" w:lineRule="auto"/>
        <w:jc w:val="both"/>
        <w:rPr>
          <w:rFonts w:ascii="Arial" w:hAnsi="Arial" w:cs="Arial"/>
          <w:sz w:val="22"/>
          <w:szCs w:val="22"/>
        </w:rPr>
      </w:pPr>
    </w:p>
    <w:p w:rsidR="00926065" w:rsidRDefault="00926065"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w:t>
      </w:r>
      <w:r w:rsidR="00554B2F">
        <w:rPr>
          <w:rFonts w:ascii="Arial" w:hAnsi="Arial"/>
          <w:sz w:val="24"/>
          <w:szCs w:val="24"/>
        </w:rPr>
        <w:t xml:space="preserve"> </w:t>
      </w:r>
      <w:r w:rsidRPr="00AC1C15">
        <w:rPr>
          <w:rFonts w:ascii="Arial" w:hAnsi="Arial"/>
          <w:sz w:val="24"/>
          <w:szCs w:val="24"/>
        </w:rPr>
        <w:t>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89287F" w:rsidRPr="00002E71">
        <w:rPr>
          <w:rFonts w:ascii="Arial" w:hAnsi="Arial" w:cs="Arial"/>
          <w:bCs/>
          <w:sz w:val="24"/>
          <w:szCs w:val="24"/>
        </w:rPr>
        <w:t>42978</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0C1A4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82416C">
        <w:rPr>
          <w:rFonts w:ascii="Arial" w:hAnsi="Arial"/>
          <w:sz w:val="24"/>
          <w:szCs w:val="24"/>
        </w:rPr>
        <w:t xml:space="preserve">09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0C1A4B">
        <w:rPr>
          <w:rFonts w:ascii="Arial" w:hAnsi="Arial"/>
          <w:sz w:val="24"/>
          <w:szCs w:val="24"/>
        </w:rPr>
        <w:t>3</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EF048E" w:rsidRPr="00BF75A5" w:rsidRDefault="00D41830" w:rsidP="00926065">
      <w:pPr>
        <w:pStyle w:val="western"/>
        <w:spacing w:before="278" w:beforeAutospacing="0" w:after="0" w:line="276" w:lineRule="auto"/>
        <w:jc w:val="both"/>
        <w:rPr>
          <w:rFonts w:ascii="Arial" w:hAnsi="Arial"/>
        </w:rPr>
      </w:pPr>
      <w:r w:rsidRPr="00CD1417">
        <w:rPr>
          <w:rFonts w:ascii="Arial" w:hAnsi="Arial" w:cs="Arial"/>
        </w:rPr>
        <w:t>Objeto:</w:t>
      </w:r>
      <w:r w:rsidR="00936289">
        <w:rPr>
          <w:rFonts w:ascii="Arial" w:hAnsi="Arial" w:cs="Arial"/>
        </w:rPr>
        <w:t xml:space="preserve"> </w:t>
      </w:r>
      <w:r w:rsidR="00C36D5E">
        <w:rPr>
          <w:rFonts w:ascii="Arial" w:hAnsi="Arial" w:cs="Arial"/>
          <w:bCs/>
        </w:rPr>
        <w:t>C</w:t>
      </w:r>
      <w:r w:rsidR="00C36D5E" w:rsidRPr="00424864">
        <w:rPr>
          <w:rFonts w:ascii="Arial" w:hAnsi="Arial" w:cs="Arial"/>
          <w:bCs/>
        </w:rPr>
        <w:t xml:space="preserve">ontratação de empresa especializada </w:t>
      </w:r>
      <w:r w:rsidR="00B762DB">
        <w:rPr>
          <w:rFonts w:ascii="Arial" w:hAnsi="Arial" w:cs="Arial"/>
          <w:bCs/>
        </w:rPr>
        <w:t>para</w:t>
      </w:r>
      <w:r w:rsidR="00C36D5E" w:rsidRPr="00424864">
        <w:rPr>
          <w:rFonts w:ascii="Arial" w:hAnsi="Arial" w:cs="Arial"/>
          <w:bCs/>
        </w:rPr>
        <w:t xml:space="preserve"> instalação de sistema de aquecimento auxiliar na piscina do CEEAC </w:t>
      </w:r>
      <w:proofErr w:type="gramStart"/>
      <w:r w:rsidR="00C36D5E" w:rsidRPr="00424864">
        <w:rPr>
          <w:rFonts w:ascii="Arial" w:hAnsi="Arial" w:cs="Arial"/>
          <w:bCs/>
        </w:rPr>
        <w:t>Cohab</w:t>
      </w:r>
      <w:proofErr w:type="gramEnd"/>
      <w:r w:rsidR="00C36D5E" w:rsidRPr="00424864">
        <w:rPr>
          <w:rFonts w:ascii="Arial" w:hAnsi="Arial" w:cs="Arial"/>
          <w:bCs/>
        </w:rPr>
        <w:t xml:space="preserve"> BMX</w:t>
      </w:r>
      <w:r w:rsidR="00C36D5E" w:rsidRPr="007F47F6">
        <w:rPr>
          <w:rFonts w:ascii="Arial" w:hAnsi="Arial" w:cs="Arial"/>
          <w:bCs/>
        </w:rPr>
        <w:t xml:space="preserve"> </w:t>
      </w:r>
      <w:r w:rsidR="00C36D5E" w:rsidRPr="00153609">
        <w:rPr>
          <w:rFonts w:ascii="Arial" w:hAnsi="Arial" w:cs="Arial"/>
          <w:bCs/>
        </w:rPr>
        <w:t xml:space="preserve">no </w:t>
      </w:r>
      <w:r w:rsidR="00C36D5E">
        <w:rPr>
          <w:rFonts w:ascii="Arial" w:hAnsi="Arial" w:cs="Arial"/>
          <w:bCs/>
        </w:rPr>
        <w:t>m</w:t>
      </w:r>
      <w:r w:rsidR="00C36D5E" w:rsidRPr="00153609">
        <w:rPr>
          <w:rFonts w:ascii="Arial" w:hAnsi="Arial" w:cs="Arial"/>
          <w:bCs/>
        </w:rPr>
        <w:t>unicípio de Carapicuíba</w:t>
      </w:r>
      <w:r w:rsidR="00C36D5E" w:rsidRPr="004220AC">
        <w:rPr>
          <w:rFonts w:ascii="Arial" w:hAnsi="Arial" w:cs="Arial"/>
          <w:bCs/>
          <w:sz w:val="22"/>
          <w:szCs w:val="22"/>
        </w:rPr>
        <w:t>.</w:t>
      </w: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spellStart"/>
      <w:r>
        <w:rPr>
          <w:rFonts w:ascii="Arial" w:hAnsi="Arial"/>
          <w:sz w:val="24"/>
          <w:szCs w:val="24"/>
        </w:rPr>
        <w:t>de</w:t>
      </w:r>
      <w:proofErr w:type="spellEnd"/>
      <w:r>
        <w:rPr>
          <w:rFonts w:ascii="Arial" w:hAnsi="Arial"/>
          <w:sz w:val="24"/>
          <w:szCs w:val="24"/>
        </w:rPr>
        <w:t xml:space="preserv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E7728C" w:rsidRPr="00002E71">
        <w:rPr>
          <w:rFonts w:ascii="Arial" w:hAnsi="Arial" w:cs="Arial"/>
          <w:bCs/>
          <w:sz w:val="24"/>
          <w:szCs w:val="24"/>
        </w:rPr>
        <w:t>42978</w:t>
      </w:r>
      <w:r w:rsidR="003F14D0" w:rsidRPr="00997FF5">
        <w:rPr>
          <w:rFonts w:ascii="Arial" w:hAnsi="Arial" w:cs="Arial"/>
          <w:bCs/>
          <w:sz w:val="24"/>
          <w:szCs w:val="24"/>
        </w:rPr>
        <w:t xml:space="preserve"> / 20</w:t>
      </w:r>
      <w:r w:rsidR="006A2CCF">
        <w:rPr>
          <w:rFonts w:ascii="Arial" w:hAnsi="Arial" w:cs="Arial"/>
          <w:bCs/>
          <w:sz w:val="24"/>
          <w:szCs w:val="24"/>
        </w:rPr>
        <w:t>2</w:t>
      </w:r>
      <w:r w:rsidR="00880795">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E43DD7">
        <w:rPr>
          <w:rFonts w:ascii="Arial" w:hAnsi="Arial"/>
          <w:sz w:val="24"/>
          <w:szCs w:val="24"/>
        </w:rPr>
        <w:t xml:space="preserve">09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880795">
        <w:rPr>
          <w:rFonts w:ascii="Arial" w:hAnsi="Arial"/>
          <w:sz w:val="24"/>
          <w:szCs w:val="24"/>
        </w:rPr>
        <w:t>3</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592154" w:rsidRDefault="00D41830" w:rsidP="00EB30FA">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E70A31">
        <w:rPr>
          <w:rFonts w:ascii="Arial" w:hAnsi="Arial" w:cs="Arial"/>
        </w:rPr>
        <w:t xml:space="preserve"> </w:t>
      </w:r>
      <w:r w:rsidR="00CC3D93">
        <w:rPr>
          <w:rFonts w:ascii="Arial" w:hAnsi="Arial" w:cs="Arial"/>
          <w:bCs/>
        </w:rPr>
        <w:t>C</w:t>
      </w:r>
      <w:r w:rsidR="00CC3D93" w:rsidRPr="00424864">
        <w:rPr>
          <w:rFonts w:ascii="Arial" w:hAnsi="Arial" w:cs="Arial"/>
          <w:bCs/>
        </w:rPr>
        <w:t xml:space="preserve">ontratação de empresa especializada </w:t>
      </w:r>
      <w:r w:rsidR="00ED5D7C">
        <w:rPr>
          <w:rFonts w:ascii="Arial" w:hAnsi="Arial" w:cs="Arial"/>
          <w:bCs/>
        </w:rPr>
        <w:t>para</w:t>
      </w:r>
      <w:r w:rsidR="00CC3D93" w:rsidRPr="00424864">
        <w:rPr>
          <w:rFonts w:ascii="Arial" w:hAnsi="Arial" w:cs="Arial"/>
          <w:bCs/>
        </w:rPr>
        <w:t xml:space="preserve"> instalação de sistema de aquecimento auxiliar na piscina do CEEAC </w:t>
      </w:r>
      <w:proofErr w:type="gramStart"/>
      <w:r w:rsidR="00CC3D93" w:rsidRPr="00424864">
        <w:rPr>
          <w:rFonts w:ascii="Arial" w:hAnsi="Arial" w:cs="Arial"/>
          <w:bCs/>
        </w:rPr>
        <w:t>Cohab</w:t>
      </w:r>
      <w:proofErr w:type="gramEnd"/>
      <w:r w:rsidR="00CC3D93" w:rsidRPr="00424864">
        <w:rPr>
          <w:rFonts w:ascii="Arial" w:hAnsi="Arial" w:cs="Arial"/>
          <w:bCs/>
        </w:rPr>
        <w:t xml:space="preserve"> BMX</w:t>
      </w:r>
      <w:r w:rsidR="00CC3D93" w:rsidRPr="007F47F6">
        <w:rPr>
          <w:rFonts w:ascii="Arial" w:hAnsi="Arial" w:cs="Arial"/>
          <w:bCs/>
        </w:rPr>
        <w:t xml:space="preserve"> </w:t>
      </w:r>
      <w:r w:rsidR="00CC3D93" w:rsidRPr="00153609">
        <w:rPr>
          <w:rFonts w:ascii="Arial" w:hAnsi="Arial" w:cs="Arial"/>
          <w:bCs/>
        </w:rPr>
        <w:t xml:space="preserve">no </w:t>
      </w:r>
      <w:r w:rsidR="00CC3D93">
        <w:rPr>
          <w:rFonts w:ascii="Arial" w:hAnsi="Arial" w:cs="Arial"/>
          <w:bCs/>
        </w:rPr>
        <w:t>m</w:t>
      </w:r>
      <w:r w:rsidR="00CC3D93" w:rsidRPr="00153609">
        <w:rPr>
          <w:rFonts w:ascii="Arial" w:hAnsi="Arial" w:cs="Arial"/>
          <w:bCs/>
        </w:rPr>
        <w:t>unicípio de Carapicuíba</w:t>
      </w:r>
      <w:r w:rsidR="00CC3D93" w:rsidRPr="004220AC">
        <w:rPr>
          <w:rFonts w:ascii="Arial" w:hAnsi="Arial" w:cs="Arial"/>
          <w:bCs/>
          <w:sz w:val="22"/>
          <w:szCs w:val="22"/>
        </w:rPr>
        <w:t>.</w:t>
      </w:r>
    </w:p>
    <w:p w:rsidR="00CC3D93" w:rsidRDefault="00CC3D93"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w:t>
      </w:r>
      <w:proofErr w:type="spellStart"/>
      <w:r w:rsidRPr="00AC1C15">
        <w:rPr>
          <w:rFonts w:ascii="Arial" w:hAnsi="Arial"/>
          <w:sz w:val="24"/>
          <w:szCs w:val="24"/>
        </w:rPr>
        <w:t>is</w:t>
      </w:r>
      <w:proofErr w:type="spellEnd"/>
      <w:r w:rsidRPr="00AC1C15">
        <w:rPr>
          <w:rFonts w:ascii="Arial" w:hAnsi="Arial"/>
          <w:sz w:val="24"/>
          <w:szCs w:val="24"/>
        </w:rPr>
        <w:t>) responsável (</w:t>
      </w:r>
      <w:proofErr w:type="spellStart"/>
      <w:r w:rsidRPr="00AC1C15">
        <w:rPr>
          <w:rFonts w:ascii="Arial" w:hAnsi="Arial"/>
          <w:sz w:val="24"/>
          <w:szCs w:val="24"/>
        </w:rPr>
        <w:t>is</w:t>
      </w:r>
      <w:proofErr w:type="spellEnd"/>
      <w:r w:rsidRPr="00AC1C15">
        <w:rPr>
          <w:rFonts w:ascii="Arial" w:hAnsi="Arial"/>
          <w:sz w:val="24"/>
          <w:szCs w:val="24"/>
        </w:rPr>
        <w:t>)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F9427F" w:rsidRDefault="00F9427F" w:rsidP="00D41830">
      <w:pPr>
        <w:spacing w:after="120"/>
        <w:ind w:left="284" w:right="227"/>
        <w:jc w:val="center"/>
        <w:rPr>
          <w:rFonts w:ascii="Arial" w:hAnsi="Arial"/>
          <w:b/>
          <w:sz w:val="24"/>
          <w:szCs w:val="24"/>
        </w:rPr>
      </w:pPr>
    </w:p>
    <w:p w:rsidR="007D49AD" w:rsidRDefault="007D49AD"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E7728C" w:rsidRPr="00002E71">
        <w:rPr>
          <w:rFonts w:ascii="Arial" w:hAnsi="Arial" w:cs="Arial"/>
          <w:bCs/>
          <w:sz w:val="24"/>
          <w:szCs w:val="24"/>
        </w:rPr>
        <w:t>42978</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F9427F">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33ABD">
        <w:rPr>
          <w:rFonts w:ascii="Arial" w:hAnsi="Arial"/>
          <w:sz w:val="24"/>
          <w:szCs w:val="24"/>
        </w:rPr>
        <w:t xml:space="preserve"> </w:t>
      </w:r>
      <w:r w:rsidR="005C6E71">
        <w:rPr>
          <w:rFonts w:ascii="Arial" w:hAnsi="Arial"/>
          <w:sz w:val="24"/>
          <w:szCs w:val="24"/>
        </w:rPr>
        <w:t xml:space="preserve">09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F9427F">
        <w:rPr>
          <w:rFonts w:ascii="Arial" w:hAnsi="Arial"/>
          <w:sz w:val="24"/>
          <w:szCs w:val="24"/>
        </w:rPr>
        <w:t>3</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9F031E" w:rsidRDefault="00D41830" w:rsidP="00B60224">
      <w:pPr>
        <w:pStyle w:val="western"/>
        <w:spacing w:before="278" w:beforeAutospacing="0" w:after="0" w:line="276" w:lineRule="auto"/>
        <w:jc w:val="both"/>
        <w:rPr>
          <w:rFonts w:ascii="Arial" w:hAnsi="Arial"/>
        </w:rPr>
      </w:pPr>
      <w:r w:rsidRPr="00CD1417">
        <w:rPr>
          <w:rFonts w:ascii="Arial" w:hAnsi="Arial" w:cs="Arial"/>
        </w:rPr>
        <w:t>Objeto:</w:t>
      </w:r>
      <w:r w:rsidR="00A55A38">
        <w:rPr>
          <w:rFonts w:ascii="Arial" w:hAnsi="Arial" w:cs="Arial"/>
        </w:rPr>
        <w:t xml:space="preserve"> </w:t>
      </w:r>
      <w:r w:rsidR="00490744">
        <w:rPr>
          <w:rFonts w:ascii="Arial" w:hAnsi="Arial" w:cs="Arial"/>
          <w:bCs/>
        </w:rPr>
        <w:t>C</w:t>
      </w:r>
      <w:r w:rsidR="00490744" w:rsidRPr="00424864">
        <w:rPr>
          <w:rFonts w:ascii="Arial" w:hAnsi="Arial" w:cs="Arial"/>
          <w:bCs/>
        </w:rPr>
        <w:t xml:space="preserve">ontratação de empresa especializada </w:t>
      </w:r>
      <w:r w:rsidR="001E15A7">
        <w:rPr>
          <w:rFonts w:ascii="Arial" w:hAnsi="Arial" w:cs="Arial"/>
          <w:bCs/>
        </w:rPr>
        <w:t>para</w:t>
      </w:r>
      <w:r w:rsidR="00490744" w:rsidRPr="00424864">
        <w:rPr>
          <w:rFonts w:ascii="Arial" w:hAnsi="Arial" w:cs="Arial"/>
          <w:bCs/>
        </w:rPr>
        <w:t xml:space="preserve"> instalação de sistema de aquecimento auxiliar na piscina do CEEAC </w:t>
      </w:r>
      <w:proofErr w:type="gramStart"/>
      <w:r w:rsidR="00490744" w:rsidRPr="00424864">
        <w:rPr>
          <w:rFonts w:ascii="Arial" w:hAnsi="Arial" w:cs="Arial"/>
          <w:bCs/>
        </w:rPr>
        <w:t>Cohab</w:t>
      </w:r>
      <w:proofErr w:type="gramEnd"/>
      <w:r w:rsidR="00490744" w:rsidRPr="00424864">
        <w:rPr>
          <w:rFonts w:ascii="Arial" w:hAnsi="Arial" w:cs="Arial"/>
          <w:bCs/>
        </w:rPr>
        <w:t xml:space="preserve"> BMX</w:t>
      </w:r>
      <w:r w:rsidR="00490744" w:rsidRPr="007F47F6">
        <w:rPr>
          <w:rFonts w:ascii="Arial" w:hAnsi="Arial" w:cs="Arial"/>
          <w:bCs/>
        </w:rPr>
        <w:t xml:space="preserve"> </w:t>
      </w:r>
      <w:r w:rsidR="00490744" w:rsidRPr="00153609">
        <w:rPr>
          <w:rFonts w:ascii="Arial" w:hAnsi="Arial" w:cs="Arial"/>
          <w:bCs/>
        </w:rPr>
        <w:t xml:space="preserve">no </w:t>
      </w:r>
      <w:r w:rsidR="00490744">
        <w:rPr>
          <w:rFonts w:ascii="Arial" w:hAnsi="Arial" w:cs="Arial"/>
          <w:bCs/>
        </w:rPr>
        <w:t>m</w:t>
      </w:r>
      <w:r w:rsidR="00490744" w:rsidRPr="00153609">
        <w:rPr>
          <w:rFonts w:ascii="Arial" w:hAnsi="Arial" w:cs="Arial"/>
          <w:bCs/>
        </w:rPr>
        <w:t>unicípio de Carapicuíba</w:t>
      </w:r>
      <w:r w:rsidR="00490744" w:rsidRPr="004220AC">
        <w:rPr>
          <w:rFonts w:ascii="Arial" w:hAnsi="Arial" w:cs="Arial"/>
          <w:bCs/>
          <w:sz w:val="22"/>
          <w:szCs w:val="22"/>
        </w:rPr>
        <w:t>.</w:t>
      </w:r>
    </w:p>
    <w:p w:rsidR="00721129" w:rsidRDefault="00721129" w:rsidP="00D41830">
      <w:pPr>
        <w:pStyle w:val="Corpodetexto"/>
        <w:jc w:val="both"/>
        <w:rPr>
          <w:rFonts w:ascii="Arial" w:hAnsi="Arial"/>
          <w:sz w:val="24"/>
          <w:szCs w:val="24"/>
        </w:rPr>
      </w:pPr>
    </w:p>
    <w:p w:rsidR="00490744" w:rsidRDefault="00490744" w:rsidP="002E15B0">
      <w:pPr>
        <w:spacing w:after="120"/>
        <w:jc w:val="both"/>
        <w:rPr>
          <w:rFonts w:ascii="Arial" w:hAnsi="Arial" w:cs="Arial"/>
          <w:sz w:val="24"/>
          <w:szCs w:val="24"/>
        </w:rPr>
      </w:pPr>
    </w:p>
    <w:p w:rsidR="00490744" w:rsidRDefault="00490744"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w:t>
      </w:r>
      <w:r w:rsidR="0039481C">
        <w:rPr>
          <w:rFonts w:ascii="Arial" w:hAnsi="Arial" w:cs="Arial"/>
          <w:sz w:val="24"/>
          <w:szCs w:val="24"/>
        </w:rPr>
        <w:t>s</w:t>
      </w:r>
      <w:r>
        <w:rPr>
          <w:rFonts w:ascii="Arial" w:hAnsi="Arial" w:cs="Arial"/>
          <w:sz w:val="24"/>
          <w:szCs w:val="24"/>
        </w:rPr>
        <w:t xml:space="preserve"> loca</w:t>
      </w:r>
      <w:r w:rsidR="0039481C">
        <w:rPr>
          <w:rFonts w:ascii="Arial" w:hAnsi="Arial" w:cs="Arial"/>
          <w:sz w:val="24"/>
          <w:szCs w:val="24"/>
        </w:rPr>
        <w:t>is</w:t>
      </w:r>
      <w:r>
        <w:rPr>
          <w:rFonts w:ascii="Arial" w:hAnsi="Arial" w:cs="Arial"/>
          <w:sz w:val="24"/>
          <w:szCs w:val="24"/>
        </w:rPr>
        <w:t xml:space="preserve"> onde serão prestados os serviços, objeto da </w:t>
      </w:r>
      <w:r w:rsidR="0039481C">
        <w:rPr>
          <w:rFonts w:ascii="Arial" w:hAnsi="Arial"/>
          <w:sz w:val="24"/>
          <w:szCs w:val="24"/>
        </w:rPr>
        <w:t>Tomada de Preços</w:t>
      </w:r>
      <w:r>
        <w:rPr>
          <w:rFonts w:ascii="Arial" w:hAnsi="Arial" w:cs="Arial"/>
          <w:sz w:val="24"/>
          <w:szCs w:val="24"/>
        </w:rPr>
        <w:t xml:space="preserve">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proofErr w:type="spellStart"/>
      <w:r w:rsidR="00106221">
        <w:rPr>
          <w:rFonts w:ascii="Arial" w:hAnsi="Arial"/>
          <w:sz w:val="24"/>
          <w:szCs w:val="24"/>
        </w:rPr>
        <w:t>de</w:t>
      </w:r>
      <w:proofErr w:type="spellEnd"/>
      <w:r w:rsidR="00106221">
        <w:rPr>
          <w:rFonts w:ascii="Arial" w:hAnsi="Arial"/>
          <w:sz w:val="24"/>
          <w:szCs w:val="24"/>
        </w:rPr>
        <w:t xml:space="preserve">    20</w:t>
      </w:r>
      <w:r w:rsidR="00C05B54">
        <w:rPr>
          <w:rFonts w:ascii="Arial" w:hAnsi="Arial"/>
          <w:sz w:val="24"/>
          <w:szCs w:val="24"/>
        </w:rPr>
        <w:t>2</w:t>
      </w:r>
      <w:r w:rsidR="00F9427F">
        <w:rPr>
          <w:rFonts w:ascii="Arial" w:hAnsi="Arial"/>
          <w:sz w:val="24"/>
          <w:szCs w:val="24"/>
        </w:rPr>
        <w:t>3</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7D7DF0" w:rsidP="007D7DF0">
      <w:pPr>
        <w:spacing w:after="120"/>
        <w:ind w:left="284"/>
        <w:rPr>
          <w:rFonts w:ascii="Arial" w:hAnsi="Arial"/>
          <w:sz w:val="24"/>
          <w:szCs w:val="24"/>
        </w:rPr>
      </w:pPr>
      <w:r>
        <w:rPr>
          <w:rFonts w:ascii="Arial" w:hAnsi="Arial"/>
          <w:sz w:val="24"/>
          <w:szCs w:val="24"/>
        </w:rPr>
        <w:lastRenderedPageBreak/>
        <w:tab/>
      </w: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E7728C" w:rsidRPr="00002E71">
        <w:rPr>
          <w:rFonts w:ascii="Arial" w:hAnsi="Arial" w:cs="Arial"/>
          <w:bCs/>
          <w:sz w:val="24"/>
          <w:szCs w:val="24"/>
        </w:rPr>
        <w:t>42978</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07797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E6F43">
        <w:rPr>
          <w:rFonts w:ascii="Arial" w:hAnsi="Arial"/>
          <w:sz w:val="24"/>
          <w:szCs w:val="24"/>
        </w:rPr>
        <w:t xml:space="preserve"> </w:t>
      </w:r>
      <w:r w:rsidR="00797AF1">
        <w:rPr>
          <w:rFonts w:ascii="Arial" w:hAnsi="Arial"/>
          <w:sz w:val="24"/>
          <w:szCs w:val="24"/>
        </w:rPr>
        <w:t>09</w:t>
      </w:r>
      <w:r w:rsidR="00B74C3E">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077974">
        <w:rPr>
          <w:rFonts w:ascii="Arial" w:hAnsi="Arial"/>
          <w:sz w:val="24"/>
          <w:szCs w:val="24"/>
        </w:rPr>
        <w:t>3</w:t>
      </w:r>
    </w:p>
    <w:p w:rsidR="00D41830" w:rsidRDefault="00D41830" w:rsidP="00D41830">
      <w:pPr>
        <w:spacing w:after="120"/>
        <w:ind w:right="227"/>
        <w:jc w:val="both"/>
        <w:rPr>
          <w:rFonts w:ascii="Arial" w:hAnsi="Arial"/>
          <w:sz w:val="24"/>
          <w:szCs w:val="24"/>
        </w:rPr>
      </w:pPr>
    </w:p>
    <w:p w:rsidR="00090396" w:rsidRDefault="00D41830" w:rsidP="001956FB">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5A2ECC">
        <w:rPr>
          <w:rFonts w:ascii="Arial" w:hAnsi="Arial" w:cs="Arial"/>
        </w:rPr>
        <w:t xml:space="preserve"> </w:t>
      </w:r>
      <w:r w:rsidR="007D7DF0">
        <w:rPr>
          <w:rFonts w:ascii="Arial" w:hAnsi="Arial" w:cs="Arial"/>
          <w:bCs/>
        </w:rPr>
        <w:t>C</w:t>
      </w:r>
      <w:r w:rsidR="007D7DF0" w:rsidRPr="00424864">
        <w:rPr>
          <w:rFonts w:ascii="Arial" w:hAnsi="Arial" w:cs="Arial"/>
          <w:bCs/>
        </w:rPr>
        <w:t xml:space="preserve">ontratação de empresa especializada </w:t>
      </w:r>
      <w:r w:rsidR="00594CDD">
        <w:rPr>
          <w:rFonts w:ascii="Arial" w:hAnsi="Arial" w:cs="Arial"/>
          <w:bCs/>
        </w:rPr>
        <w:t>para</w:t>
      </w:r>
      <w:r w:rsidR="007D7DF0" w:rsidRPr="00424864">
        <w:rPr>
          <w:rFonts w:ascii="Arial" w:hAnsi="Arial" w:cs="Arial"/>
          <w:bCs/>
        </w:rPr>
        <w:t xml:space="preserve"> instalação de sistema de aquecimento auxiliar na piscina do CEEAC </w:t>
      </w:r>
      <w:proofErr w:type="gramStart"/>
      <w:r w:rsidR="007D7DF0" w:rsidRPr="00424864">
        <w:rPr>
          <w:rFonts w:ascii="Arial" w:hAnsi="Arial" w:cs="Arial"/>
          <w:bCs/>
        </w:rPr>
        <w:t>Cohab</w:t>
      </w:r>
      <w:proofErr w:type="gramEnd"/>
      <w:r w:rsidR="007D7DF0" w:rsidRPr="00424864">
        <w:rPr>
          <w:rFonts w:ascii="Arial" w:hAnsi="Arial" w:cs="Arial"/>
          <w:bCs/>
        </w:rPr>
        <w:t xml:space="preserve"> BMX</w:t>
      </w:r>
      <w:r w:rsidR="007D7DF0" w:rsidRPr="007F47F6">
        <w:rPr>
          <w:rFonts w:ascii="Arial" w:hAnsi="Arial" w:cs="Arial"/>
          <w:bCs/>
        </w:rPr>
        <w:t xml:space="preserve"> </w:t>
      </w:r>
      <w:r w:rsidR="007D7DF0" w:rsidRPr="00153609">
        <w:rPr>
          <w:rFonts w:ascii="Arial" w:hAnsi="Arial" w:cs="Arial"/>
          <w:bCs/>
        </w:rPr>
        <w:t xml:space="preserve">no </w:t>
      </w:r>
      <w:r w:rsidR="007D7DF0">
        <w:rPr>
          <w:rFonts w:ascii="Arial" w:hAnsi="Arial" w:cs="Arial"/>
          <w:bCs/>
        </w:rPr>
        <w:t>m</w:t>
      </w:r>
      <w:r w:rsidR="007D7DF0" w:rsidRPr="00153609">
        <w:rPr>
          <w:rFonts w:ascii="Arial" w:hAnsi="Arial" w:cs="Arial"/>
          <w:bCs/>
        </w:rPr>
        <w:t>unicípio de Carapicuíba</w:t>
      </w:r>
      <w:r w:rsidR="007D7DF0" w:rsidRPr="004220AC">
        <w:rPr>
          <w:rFonts w:ascii="Arial" w:hAnsi="Arial" w:cs="Arial"/>
          <w:bCs/>
          <w:sz w:val="22"/>
          <w:szCs w:val="22"/>
        </w:rPr>
        <w:t>.</w:t>
      </w:r>
    </w:p>
    <w:p w:rsidR="007D7DF0" w:rsidRDefault="007D7DF0" w:rsidP="001956FB">
      <w:pPr>
        <w:pStyle w:val="western"/>
        <w:spacing w:before="278" w:beforeAutospacing="0" w:after="0" w:line="276" w:lineRule="auto"/>
        <w:jc w:val="both"/>
        <w:rPr>
          <w:rFonts w:ascii="Arial" w:hAnsi="Arial" w:cs="Arial"/>
          <w:bCs/>
          <w:sz w:val="22"/>
          <w:szCs w:val="22"/>
        </w:rPr>
      </w:pPr>
    </w:p>
    <w:p w:rsidR="00077974" w:rsidRDefault="00077974"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14438F">
        <w:rPr>
          <w:rFonts w:ascii="Arial" w:hAnsi="Arial"/>
          <w:sz w:val="24"/>
          <w:szCs w:val="24"/>
        </w:rPr>
        <w:t>3</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596B30">
        <w:rPr>
          <w:rFonts w:ascii="Arial" w:hAnsi="Arial" w:cs="Arial"/>
          <w:b/>
          <w:sz w:val="24"/>
          <w:szCs w:val="24"/>
        </w:rPr>
        <w:t>09</w:t>
      </w:r>
      <w:r w:rsidR="00563A5A">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14438F">
        <w:rPr>
          <w:rFonts w:ascii="Arial" w:hAnsi="Arial" w:cs="Arial"/>
          <w:b/>
          <w:sz w:val="24"/>
          <w:szCs w:val="24"/>
        </w:rPr>
        <w:t>3</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CC2A93"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r w:rsidRPr="00DF3947">
        <w:rPr>
          <w:rFonts w:ascii="Arial" w:hAnsi="Arial" w:cs="Arial"/>
          <w:sz w:val="24"/>
          <w:szCs w:val="24"/>
        </w:rPr>
        <w:t>Sr.</w:t>
      </w:r>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r w:rsidR="00414E83" w:rsidRPr="00DF3947">
        <w:rPr>
          <w:rFonts w:ascii="Arial" w:hAnsi="Arial" w:cs="Arial"/>
          <w:sz w:val="24"/>
          <w:szCs w:val="24"/>
        </w:rPr>
        <w:t>xxxxxx</w:t>
      </w:r>
      <w:proofErr w:type="spellEnd"/>
      <w:r w:rsidR="00CC2A93">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00787A9A" w:rsidRPr="00787A9A">
        <w:rPr>
          <w:rFonts w:ascii="Arial" w:hAnsi="Arial" w:cs="Arial"/>
          <w:bCs/>
        </w:rPr>
        <w:t xml:space="preserve"> </w:t>
      </w:r>
      <w:r w:rsidR="004F7267" w:rsidRPr="00424864">
        <w:rPr>
          <w:rFonts w:ascii="Arial" w:hAnsi="Arial" w:cs="Arial"/>
          <w:bCs/>
        </w:rPr>
        <w:t xml:space="preserve">instalação de sistema de aquecimento auxiliar na piscina do CEEAC </w:t>
      </w:r>
      <w:proofErr w:type="gramStart"/>
      <w:r w:rsidR="004F7267" w:rsidRPr="00424864">
        <w:rPr>
          <w:rFonts w:ascii="Arial" w:hAnsi="Arial" w:cs="Arial"/>
          <w:bCs/>
        </w:rPr>
        <w:t>Cohab</w:t>
      </w:r>
      <w:proofErr w:type="gramEnd"/>
      <w:r w:rsidR="004F7267" w:rsidRPr="00424864">
        <w:rPr>
          <w:rFonts w:ascii="Arial" w:hAnsi="Arial" w:cs="Arial"/>
          <w:bCs/>
        </w:rPr>
        <w:t xml:space="preserve"> BMX</w:t>
      </w:r>
      <w:r w:rsidR="00143909" w:rsidRPr="00384BE1">
        <w:rPr>
          <w:rFonts w:ascii="Arial" w:hAnsi="Arial" w:cs="Arial"/>
          <w:bCs/>
        </w:rPr>
        <w:t xml:space="preserve"> </w:t>
      </w:r>
      <w:r w:rsidR="00BF4631" w:rsidRPr="00384BE1">
        <w:rPr>
          <w:rFonts w:ascii="Arial" w:hAnsi="Arial" w:cs="Arial"/>
          <w:bCs/>
        </w:rPr>
        <w:t xml:space="preserve">neste </w:t>
      </w:r>
      <w:r w:rsidR="00393736" w:rsidRPr="00384BE1">
        <w:rPr>
          <w:rFonts w:ascii="Arial" w:hAnsi="Arial" w:cs="Arial"/>
          <w:bCs/>
        </w:rPr>
        <w:t>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CC2A93" w:rsidRPr="00F10F2C">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acompanhado do laudo de controle tecnológico da obras,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  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997FDA">
        <w:rPr>
          <w:rFonts w:ascii="Arial" w:hAnsi="Arial" w:cs="Arial"/>
          <w:sz w:val="24"/>
          <w:szCs w:val="24"/>
        </w:rPr>
        <w:t xml:space="preserve">se houver prorrogação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r w:rsidR="00EB29DD">
        <w:rPr>
          <w:rFonts w:ascii="Arial" w:hAnsi="Arial" w:cs="Arial"/>
          <w:sz w:val="24"/>
          <w:szCs w:val="24"/>
        </w:rPr>
        <w:t>,</w:t>
      </w:r>
      <w:r w:rsidR="00EB29DD" w:rsidRPr="00EB29DD">
        <w:rPr>
          <w:rFonts w:ascii="Arial" w:hAnsi="Arial" w:cs="Arial"/>
          <w:sz w:val="24"/>
          <w:szCs w:val="24"/>
        </w:rPr>
        <w:t xml:space="preserve"> </w:t>
      </w:r>
      <w:r w:rsidR="00EB29DD">
        <w:rPr>
          <w:rFonts w:ascii="Arial" w:hAnsi="Arial" w:cs="Arial"/>
          <w:sz w:val="24"/>
          <w:szCs w:val="24"/>
        </w:rPr>
        <w:t>tendo como data base a data de apresentação das propostas.</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C24175" w:rsidRDefault="00C24175"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360083">
        <w:rPr>
          <w:rFonts w:ascii="Arial" w:hAnsi="Arial" w:cs="Arial"/>
          <w:sz w:val="24"/>
          <w:szCs w:val="24"/>
        </w:rPr>
        <w:t xml:space="preserve">120 </w:t>
      </w:r>
      <w:r w:rsidR="00360083" w:rsidRPr="00742FF4">
        <w:rPr>
          <w:rFonts w:ascii="Arial" w:hAnsi="Arial" w:cs="Arial"/>
          <w:sz w:val="24"/>
          <w:szCs w:val="24"/>
        </w:rPr>
        <w:t>(</w:t>
      </w:r>
      <w:r w:rsidR="00360083">
        <w:rPr>
          <w:rFonts w:ascii="Arial" w:hAnsi="Arial" w:cs="Arial"/>
          <w:sz w:val="24"/>
          <w:szCs w:val="24"/>
        </w:rPr>
        <w:t>cento e vinte)</w:t>
      </w:r>
      <w:r w:rsidR="00360083" w:rsidRPr="00742FF4">
        <w:rPr>
          <w:rFonts w:ascii="Arial" w:hAnsi="Arial" w:cs="Arial"/>
          <w:sz w:val="24"/>
          <w:szCs w:val="24"/>
        </w:rPr>
        <w:t xml:space="preserve"> </w:t>
      </w:r>
      <w:r w:rsidR="00360083">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lastRenderedPageBreak/>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lastRenderedPageBreak/>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w:t>
      </w:r>
      <w:r w:rsidR="008B006F">
        <w:rPr>
          <w:rFonts w:ascii="Arial" w:hAnsi="Arial" w:cs="Arial"/>
          <w:sz w:val="24"/>
          <w:szCs w:val="24"/>
        </w:rPr>
        <w:t xml:space="preserve"> </w:t>
      </w:r>
      <w:r w:rsidRPr="00CA1381">
        <w:rPr>
          <w:rFonts w:ascii="Arial" w:hAnsi="Arial" w:cs="Arial"/>
          <w:sz w:val="24"/>
          <w:szCs w:val="24"/>
        </w:rPr>
        <w:t>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360083">
        <w:rPr>
          <w:rFonts w:ascii="Arial" w:hAnsi="Arial" w:cs="Arial"/>
          <w:sz w:val="24"/>
          <w:szCs w:val="24"/>
        </w:rPr>
        <w:t xml:space="preserve">120 </w:t>
      </w:r>
      <w:r w:rsidR="00360083" w:rsidRPr="00742FF4">
        <w:rPr>
          <w:rFonts w:ascii="Arial" w:hAnsi="Arial" w:cs="Arial"/>
          <w:sz w:val="24"/>
          <w:szCs w:val="24"/>
        </w:rPr>
        <w:t>(</w:t>
      </w:r>
      <w:r w:rsidR="00360083">
        <w:rPr>
          <w:rFonts w:ascii="Arial" w:hAnsi="Arial" w:cs="Arial"/>
          <w:sz w:val="24"/>
          <w:szCs w:val="24"/>
        </w:rPr>
        <w:t>cento e vinte)</w:t>
      </w:r>
      <w:r w:rsidR="00360083" w:rsidRPr="00742FF4">
        <w:rPr>
          <w:rFonts w:ascii="Arial" w:hAnsi="Arial" w:cs="Arial"/>
          <w:sz w:val="24"/>
          <w:szCs w:val="24"/>
        </w:rPr>
        <w:t xml:space="preserve"> </w:t>
      </w:r>
      <w:r w:rsidR="00360083">
        <w:rPr>
          <w:rFonts w:ascii="Arial" w:hAnsi="Arial" w:cs="Arial"/>
          <w:sz w:val="24"/>
          <w:szCs w:val="24"/>
        </w:rPr>
        <w:t>dias</w:t>
      </w:r>
      <w:r w:rsidR="00360083" w:rsidRPr="00141F89">
        <w:rPr>
          <w:rFonts w:ascii="Arial" w:hAnsi="Arial" w:cs="Arial"/>
          <w:sz w:val="24"/>
          <w:szCs w:val="24"/>
        </w:rPr>
        <w:t xml:space="preserve"> </w:t>
      </w:r>
      <w:r w:rsidRPr="00141F89">
        <w:rPr>
          <w:rFonts w:ascii="Arial" w:hAnsi="Arial" w:cs="Arial"/>
          <w:sz w:val="24"/>
          <w:szCs w:val="24"/>
        </w:rPr>
        <w:t xml:space="preserve">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 xml:space="preserve">para todos os </w:t>
      </w:r>
      <w:r w:rsidRPr="00CA1381">
        <w:rPr>
          <w:rFonts w:ascii="Arial" w:hAnsi="Arial" w:cs="Arial"/>
          <w:sz w:val="24"/>
          <w:szCs w:val="24"/>
        </w:rPr>
        <w:lastRenderedPageBreak/>
        <w:t>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0931DE" w:rsidRDefault="00C742DD" w:rsidP="000931DE">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w:t>
      </w:r>
      <w:r w:rsidR="00C21144" w:rsidRPr="000F6E17">
        <w:rPr>
          <w:rFonts w:ascii="Arial" w:hAnsi="Arial" w:cs="Arial"/>
          <w:sz w:val="24"/>
          <w:szCs w:val="24"/>
          <w:lang w:val="pt-BR"/>
        </w:rPr>
        <w:t>da</w:t>
      </w:r>
      <w:r w:rsidR="00C21144">
        <w:rPr>
          <w:rFonts w:ascii="Arial" w:hAnsi="Arial" w:cs="Arial"/>
          <w:sz w:val="24"/>
          <w:szCs w:val="24"/>
          <w:lang w:val="pt-BR"/>
        </w:rPr>
        <w:t xml:space="preserve"> dotação </w:t>
      </w:r>
      <w:r w:rsidR="00C21144" w:rsidRPr="000F6E17">
        <w:rPr>
          <w:rFonts w:ascii="Arial" w:hAnsi="Arial" w:cs="Arial"/>
          <w:sz w:val="24"/>
          <w:szCs w:val="24"/>
          <w:lang w:val="pt-BR"/>
        </w:rPr>
        <w:t xml:space="preserve">orçamentária de nº. </w:t>
      </w:r>
      <w:r w:rsidR="000478C1">
        <w:rPr>
          <w:rFonts w:ascii="Arial" w:hAnsi="Arial" w:cs="Arial"/>
          <w:sz w:val="24"/>
          <w:szCs w:val="24"/>
          <w:lang w:val="pt-BR"/>
        </w:rPr>
        <w:t>12.01.04.122.0002.3.3.90.39-5 (tesouro)</w:t>
      </w:r>
      <w:r>
        <w:rPr>
          <w:rFonts w:ascii="Arial" w:hAnsi="Arial" w:cs="Arial"/>
          <w:sz w:val="24"/>
          <w:szCs w:val="24"/>
          <w:lang w:val="pt-BR"/>
        </w:rPr>
        <w:t>.</w:t>
      </w: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745EE8" w:rsidRDefault="00745EE8"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745EE8" w:rsidRDefault="00745EE8"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9541DD" w:rsidRPr="00A83F7E" w:rsidRDefault="00B74868" w:rsidP="009541DD">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4C636E" w:rsidRPr="00A83F7E">
        <w:rPr>
          <w:rFonts w:ascii="Arial" w:hAnsi="Arial" w:cs="Arial"/>
          <w:b/>
          <w:bCs/>
        </w:rPr>
        <w:t xml:space="preserve">CONTRATAÇÃO DE EMPRESA </w:t>
      </w:r>
      <w:r w:rsidR="004C636E">
        <w:rPr>
          <w:rFonts w:ascii="Arial" w:hAnsi="Arial" w:cs="Arial"/>
          <w:b/>
          <w:bCs/>
        </w:rPr>
        <w:t xml:space="preserve">ESPECIALIZADA </w:t>
      </w:r>
      <w:r w:rsidR="00D508B5">
        <w:rPr>
          <w:rFonts w:ascii="Arial" w:hAnsi="Arial" w:cs="Arial"/>
          <w:b/>
          <w:bCs/>
        </w:rPr>
        <w:t>PARA</w:t>
      </w:r>
      <w:r w:rsidR="004C636E">
        <w:rPr>
          <w:rFonts w:ascii="Arial" w:hAnsi="Arial" w:cs="Arial"/>
          <w:b/>
          <w:bCs/>
        </w:rPr>
        <w:t xml:space="preserve"> INSTALAÇÃO DE SISTEMA DE AQUECIMENTO AUXILIAR NA PISCINA DO CEEAC COHAB BMX </w:t>
      </w:r>
      <w:r w:rsidR="001623C7">
        <w:rPr>
          <w:rFonts w:ascii="Arial" w:hAnsi="Arial" w:cs="Arial"/>
          <w:b/>
          <w:bCs/>
        </w:rPr>
        <w:t>NESTE MUNICIPIO</w:t>
      </w:r>
      <w:r w:rsidR="00697628">
        <w:rPr>
          <w:rFonts w:ascii="Arial" w:hAnsi="Arial" w:cs="Arial"/>
          <w:b/>
          <w:bCs/>
        </w:rPr>
        <w:t xml:space="preserve">.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 Nº OAB/</w:t>
      </w:r>
      <w:proofErr w:type="spellStart"/>
      <w:r w:rsidRPr="00C92DEA">
        <w:rPr>
          <w:rFonts w:ascii="Arial" w:eastAsia="Calibri" w:hAnsi="Arial" w:cs="Arial"/>
          <w:b/>
          <w:spacing w:val="12"/>
        </w:rPr>
        <w:t>email</w:t>
      </w:r>
      <w:proofErr w:type="spellEnd"/>
      <w:r w:rsidRPr="00C92DEA">
        <w:rPr>
          <w:rFonts w:ascii="Arial" w:eastAsia="Calibri" w:hAnsi="Arial" w:cs="Arial"/>
          <w:b/>
          <w:spacing w:val="12"/>
        </w:rPr>
        <w:t>: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w:t>
      </w:r>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r w:rsidRPr="00C92DEA">
        <w:rPr>
          <w:rFonts w:ascii="Arial" w:hAnsi="Arial" w:cs="Arial"/>
          <w:spacing w:val="12"/>
          <w:sz w:val="24"/>
        </w:rPr>
        <w:t>CadTCESP</w:t>
      </w:r>
      <w:proofErr w:type="spell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e) é de exclusiva responsabilidade do contratado manter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lastRenderedPageBreak/>
        <w:t>b)</w:t>
      </w:r>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E37E19" w:rsidRPr="00E37E19" w:rsidRDefault="00E37E19" w:rsidP="00E37E19">
      <w:pPr>
        <w:jc w:val="both"/>
        <w:rPr>
          <w:rFonts w:ascii="Arial" w:eastAsia="Calibri" w:hAnsi="Arial" w:cs="Arial"/>
          <w:b/>
          <w:strike/>
          <w:spacing w:val="12"/>
          <w:sz w:val="22"/>
          <w:szCs w:val="22"/>
        </w:rPr>
      </w:pPr>
      <w:r w:rsidRPr="00E37E19">
        <w:rPr>
          <w:rFonts w:ascii="Arial" w:eastAsia="Calibri" w:hAnsi="Arial" w:cs="Arial"/>
          <w:b/>
          <w:spacing w:val="12"/>
          <w:sz w:val="22"/>
          <w:szCs w:val="22"/>
          <w:u w:val="single"/>
        </w:rPr>
        <w:t>AUTORIDADE MÁXIMA DO ÓRGÃO/ENTIDADE</w:t>
      </w:r>
      <w:r w:rsidRPr="00E37E19">
        <w:rPr>
          <w:rFonts w:ascii="Arial" w:eastAsia="Calibri" w:hAnsi="Arial" w:cs="Arial"/>
          <w:b/>
          <w:strike/>
          <w:spacing w:val="12"/>
          <w:sz w:val="22"/>
          <w:szCs w:val="22"/>
        </w:rPr>
        <w:t>:</w:t>
      </w:r>
    </w:p>
    <w:p w:rsidR="00E37E19" w:rsidRDefault="00E37E19" w:rsidP="00E37E19">
      <w:pPr>
        <w:suppressAutoHyphens/>
        <w:autoSpaceDE w:val="0"/>
        <w:autoSpaceDN w:val="0"/>
        <w:adjustRightInd w:val="0"/>
        <w:rPr>
          <w:rFonts w:ascii="Arial" w:hAnsi="Arial" w:cs="Arial"/>
          <w:sz w:val="22"/>
          <w:szCs w:val="22"/>
          <w:lang w:eastAsia="ar-SA"/>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RESPONSÁVEL PELA HOMOLOGAÇÃO DO CERTAME:</w:t>
      </w:r>
    </w:p>
    <w:p w:rsidR="00E37E19" w:rsidRPr="00E37E19" w:rsidRDefault="00E37E19" w:rsidP="00E37E19">
      <w:pPr>
        <w:suppressAutoHyphens/>
        <w:autoSpaceDE w:val="0"/>
        <w:autoSpaceDN w:val="0"/>
        <w:adjustRightInd w:val="0"/>
        <w:rPr>
          <w:rFonts w:ascii="Arial" w:hAnsi="Arial" w:cs="Arial"/>
          <w:sz w:val="22"/>
          <w:szCs w:val="22"/>
          <w:lang w:eastAsia="ar-SA"/>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RESPONSÁVEIS QUE ASSINARAM O AJUSTE:</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Pelo contratante</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tabs>
          <w:tab w:val="left" w:pos="0"/>
          <w:tab w:val="left" w:pos="180"/>
        </w:tabs>
        <w:suppressAutoHyphens/>
        <w:spacing w:after="120"/>
        <w:ind w:right="227"/>
        <w:rPr>
          <w:rFonts w:ascii="Arial" w:hAnsi="Arial" w:cs="Arial"/>
          <w:sz w:val="24"/>
          <w:szCs w:val="24"/>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de </w:t>
      </w:r>
      <w:r w:rsidR="008755A1">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Pela contratada</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 xml:space="preserve">Nome: </w:t>
      </w: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Cargo:</w:t>
      </w:r>
      <w:r w:rsidRPr="00E37E19">
        <w:rPr>
          <w:lang w:eastAsia="ar-SA"/>
        </w:rPr>
        <w:t xml:space="preserve"> </w:t>
      </w: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ORDENADOR DE DESPESAS DA CONTRATANTE</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tabs>
          <w:tab w:val="left" w:pos="0"/>
          <w:tab w:val="left" w:pos="180"/>
        </w:tabs>
        <w:suppressAutoHyphens/>
        <w:spacing w:after="120"/>
        <w:ind w:right="227"/>
        <w:rPr>
          <w:rFonts w:ascii="Arial" w:hAnsi="Arial" w:cs="Arial"/>
          <w:sz w:val="24"/>
          <w:szCs w:val="24"/>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w:t>
      </w:r>
      <w:r w:rsidR="00581C96">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widowControl w:val="0"/>
        <w:autoSpaceDE w:val="0"/>
        <w:autoSpaceDN w:val="0"/>
        <w:ind w:right="57"/>
        <w:jc w:val="both"/>
        <w:outlineLvl w:val="0"/>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u w:val="thick"/>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u w:val="thick"/>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rPr>
      </w:pPr>
      <w:r w:rsidRPr="00E37E19">
        <w:rPr>
          <w:rFonts w:ascii="Arial" w:eastAsia="Arial" w:hAnsi="Arial" w:cs="Arial"/>
          <w:b/>
          <w:bCs/>
          <w:spacing w:val="12"/>
          <w:sz w:val="22"/>
          <w:szCs w:val="22"/>
          <w:u w:val="thick"/>
        </w:rPr>
        <w:t>GESTOR(ES) DO CONTRATO</w:t>
      </w:r>
      <w:r w:rsidRPr="00E37E19">
        <w:rPr>
          <w:rFonts w:ascii="Arial" w:eastAsia="Arial" w:hAnsi="Arial" w:cs="Arial"/>
          <w:b/>
          <w:bCs/>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w:t>
      </w:r>
      <w:r w:rsidR="004E6370" w:rsidRPr="00E37E19">
        <w:rPr>
          <w:rFonts w:ascii="Arial" w:hAnsi="Arial" w:cs="Arial"/>
          <w:sz w:val="24"/>
          <w:szCs w:val="24"/>
          <w:lang w:eastAsia="ar-SA"/>
        </w:rPr>
        <w:t xml:space="preserve">de </w:t>
      </w:r>
      <w:r w:rsidR="004E6370">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autoSpaceDE w:val="0"/>
        <w:autoSpaceDN w:val="0"/>
        <w:ind w:right="57"/>
        <w:jc w:val="both"/>
        <w:rPr>
          <w:rFonts w:ascii="Arial" w:eastAsia="Arial" w:hAnsi="Arial" w:cs="Arial"/>
          <w:spacing w:val="12"/>
          <w:sz w:val="22"/>
          <w:szCs w:val="22"/>
        </w:rPr>
      </w:pPr>
    </w:p>
    <w:p w:rsidR="00E37E19" w:rsidRPr="00E37E19" w:rsidRDefault="00E37E19" w:rsidP="00E37E19">
      <w:pPr>
        <w:widowControl w:val="0"/>
        <w:autoSpaceDE w:val="0"/>
        <w:autoSpaceDN w:val="0"/>
        <w:ind w:right="57"/>
        <w:jc w:val="both"/>
        <w:rPr>
          <w:rFonts w:ascii="Arial" w:eastAsia="Arial" w:hAnsi="Arial" w:cs="Arial"/>
          <w:spacing w:val="12"/>
          <w:sz w:val="22"/>
          <w:szCs w:val="22"/>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rPr>
      </w:pPr>
      <w:r w:rsidRPr="00E37E19">
        <w:rPr>
          <w:rFonts w:ascii="Arial" w:eastAsia="Arial" w:hAnsi="Arial" w:cs="Arial"/>
          <w:b/>
          <w:bCs/>
          <w:spacing w:val="12"/>
          <w:sz w:val="22"/>
          <w:szCs w:val="22"/>
          <w:u w:val="thick"/>
        </w:rPr>
        <w:t>DEMAIS RESPONSÁVEIS (*)</w:t>
      </w:r>
      <w:r w:rsidRPr="00E37E19">
        <w:rPr>
          <w:rFonts w:ascii="Arial" w:eastAsia="Arial" w:hAnsi="Arial" w:cs="Arial"/>
          <w:b/>
          <w:bCs/>
          <w:spacing w:val="12"/>
          <w:sz w:val="22"/>
          <w:szCs w:val="22"/>
        </w:rPr>
        <w:t>:</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p>
    <w:p w:rsidR="00E37E19" w:rsidRPr="00E37E19" w:rsidRDefault="00E37E19" w:rsidP="00E37E19">
      <w:pPr>
        <w:widowControl w:val="0"/>
        <w:tabs>
          <w:tab w:val="left" w:pos="4842"/>
          <w:tab w:val="left" w:pos="8598"/>
        </w:tabs>
        <w:autoSpaceDE w:val="0"/>
        <w:autoSpaceDN w:val="0"/>
        <w:ind w:right="57"/>
        <w:rPr>
          <w:rFonts w:ascii="Arial" w:eastAsia="Arial" w:hAnsi="Arial" w:cs="Arial"/>
          <w:spacing w:val="12"/>
          <w:sz w:val="22"/>
          <w:szCs w:val="22"/>
        </w:rPr>
      </w:pPr>
      <w:r w:rsidRPr="00E37E19">
        <w:rPr>
          <w:rFonts w:ascii="Arial" w:eastAsia="Arial" w:hAnsi="Arial" w:cs="Arial"/>
          <w:spacing w:val="12"/>
          <w:sz w:val="22"/>
          <w:szCs w:val="22"/>
        </w:rPr>
        <w:t xml:space="preserve">Tipo de ato sob sua responsabilidade: Fiscalizar Contrato  </w:t>
      </w:r>
    </w:p>
    <w:p w:rsidR="004E6370" w:rsidRDefault="004E6370" w:rsidP="00E37E19">
      <w:pPr>
        <w:widowControl w:val="0"/>
        <w:tabs>
          <w:tab w:val="left" w:pos="4842"/>
          <w:tab w:val="left" w:pos="8598"/>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8598"/>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lang w:eastAsia="ar-SA"/>
        </w:rPr>
        <w:t xml:space="preserve">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widowControl w:val="0"/>
        <w:tabs>
          <w:tab w:val="left" w:pos="5490"/>
        </w:tabs>
        <w:autoSpaceDE w:val="0"/>
        <w:autoSpaceDN w:val="0"/>
        <w:ind w:right="57"/>
        <w:jc w:val="both"/>
        <w:rPr>
          <w:rFonts w:ascii="Arial" w:eastAsia="Arial"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MEMBROS DA COMISSÃO PERMANENTE DE LICITAÇÃO:</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r w:rsidRPr="00E37E19">
        <w:rPr>
          <w:rFonts w:ascii="Arial" w:hAnsi="Arial" w:cs="Arial"/>
          <w:b/>
          <w:sz w:val="22"/>
          <w:szCs w:val="22"/>
          <w:lang w:eastAsia="ar-SA"/>
        </w:rPr>
        <w:t>Eliana dos Santos Soares Santana</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Cargo: Atendente</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Cs w:val="22"/>
        </w:rPr>
      </w:pPr>
      <w:r w:rsidRPr="00E37E19">
        <w:rPr>
          <w:rFonts w:ascii="Arial" w:eastAsia="Arial" w:hAnsi="Arial" w:cs="Arial"/>
          <w:spacing w:val="12"/>
          <w:sz w:val="22"/>
          <w:szCs w:val="22"/>
        </w:rPr>
        <w:t xml:space="preserve">CPF: </w:t>
      </w:r>
      <w:r w:rsidRPr="00E37E19">
        <w:rPr>
          <w:rFonts w:ascii="Arial" w:eastAsia="Calibri" w:hAnsi="Arial" w:cs="Arial"/>
          <w:bCs/>
          <w:sz w:val="22"/>
          <w:szCs w:val="24"/>
        </w:rPr>
        <w:t>220.855.628-33</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tabs>
          <w:tab w:val="left" w:pos="5490"/>
        </w:tabs>
        <w:autoSpaceDE w:val="0"/>
        <w:autoSpaceDN w:val="0"/>
        <w:ind w:right="57"/>
        <w:jc w:val="both"/>
        <w:rPr>
          <w:rFonts w:ascii="Arial" w:eastAsia="Arial" w:hAnsi="Arial" w:cs="Arial"/>
          <w:spacing w:val="12"/>
          <w:sz w:val="22"/>
          <w:szCs w:val="22"/>
        </w:rPr>
      </w:pPr>
    </w:p>
    <w:p w:rsidR="00E37E19" w:rsidRPr="00E37E19" w:rsidRDefault="00E37E19" w:rsidP="00E37E19">
      <w:pPr>
        <w:widowControl w:val="0"/>
        <w:tabs>
          <w:tab w:val="left" w:pos="5490"/>
        </w:tabs>
        <w:autoSpaceDE w:val="0"/>
        <w:autoSpaceDN w:val="0"/>
        <w:ind w:right="57"/>
        <w:jc w:val="both"/>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r w:rsidRPr="00E37E19">
        <w:rPr>
          <w:rFonts w:ascii="Arial" w:hAnsi="Arial" w:cs="Arial"/>
          <w:b/>
          <w:sz w:val="22"/>
          <w:szCs w:val="22"/>
          <w:lang w:eastAsia="ar-SA"/>
        </w:rPr>
        <w:t>Cleonice Dias de Sousa</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b/>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proofErr w:type="spellStart"/>
      <w:r w:rsidRPr="00E37E19">
        <w:rPr>
          <w:rFonts w:ascii="Arial" w:hAnsi="Arial" w:cs="Arial"/>
          <w:b/>
          <w:sz w:val="22"/>
          <w:szCs w:val="22"/>
          <w:lang w:eastAsia="ar-SA"/>
        </w:rPr>
        <w:t>Marilza</w:t>
      </w:r>
      <w:proofErr w:type="spellEnd"/>
      <w:r w:rsidRPr="00E37E19">
        <w:rPr>
          <w:rFonts w:ascii="Arial" w:hAnsi="Arial" w:cs="Arial"/>
          <w:b/>
          <w:sz w:val="22"/>
          <w:szCs w:val="22"/>
          <w:lang w:eastAsia="ar-SA"/>
        </w:rPr>
        <w:t xml:space="preserve"> Moraes Rodrigues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lastRenderedPageBreak/>
        <w:t>Nome:</w:t>
      </w:r>
      <w:r w:rsidRPr="00E37E19">
        <w:rPr>
          <w:rFonts w:ascii="Arial" w:hAnsi="Arial" w:cs="Arial"/>
          <w:sz w:val="22"/>
          <w:szCs w:val="22"/>
          <w:lang w:eastAsia="ar-SA"/>
        </w:rPr>
        <w:t xml:space="preserve"> </w:t>
      </w:r>
      <w:r w:rsidRPr="00E37E19">
        <w:rPr>
          <w:rFonts w:ascii="Arial" w:hAnsi="Arial" w:cs="Arial"/>
          <w:b/>
          <w:sz w:val="22"/>
          <w:szCs w:val="22"/>
          <w:lang w:eastAsia="ar-SA"/>
        </w:rPr>
        <w:t>Normando Ribeiro Lopes</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suppressAutoHyphens/>
        <w:ind w:right="141"/>
        <w:rPr>
          <w:rFonts w:ascii="Arial" w:hAnsi="Arial" w:cs="Arial"/>
          <w:sz w:val="24"/>
          <w:szCs w:val="24"/>
          <w:lang w:eastAsia="ar-SA"/>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b/>
          <w:sz w:val="22"/>
          <w:szCs w:val="22"/>
          <w:lang w:eastAsia="ar-SA"/>
        </w:rPr>
        <w:t xml:space="preserve"> Pietro Vincenzo</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Cargo: Diretor</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CPF:</w:t>
      </w:r>
      <w:r w:rsidRPr="00E37E19">
        <w:rPr>
          <w:rFonts w:ascii="Arial" w:eastAsia="Calibri" w:hAnsi="Arial" w:cs="Arial"/>
          <w:bCs/>
          <w:sz w:val="22"/>
          <w:szCs w:val="22"/>
        </w:rPr>
        <w:t xml:space="preserve"> 011.491.298-08</w:t>
      </w:r>
      <w:r w:rsidRPr="00E37E19">
        <w:rPr>
          <w:rFonts w:ascii="Arial" w:eastAsia="Arial" w:hAnsi="Arial" w:cs="Arial"/>
          <w:spacing w:val="12"/>
          <w:sz w:val="22"/>
          <w:szCs w:val="22"/>
        </w:rPr>
        <w:t xml:space="preserve">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3400D7" w:rsidP="00B74868">
      <w:pPr>
        <w:widowControl w:val="0"/>
        <w:autoSpaceDE w:val="0"/>
        <w:autoSpaceDN w:val="0"/>
        <w:spacing w:line="276" w:lineRule="auto"/>
        <w:ind w:right="57"/>
        <w:jc w:val="both"/>
        <w:rPr>
          <w:rFonts w:ascii="Arial" w:eastAsia="Arial" w:hAnsi="Arial" w:cs="Arial"/>
          <w:spacing w:val="12"/>
          <w:sz w:val="12"/>
          <w:szCs w:val="24"/>
        </w:rPr>
      </w:pPr>
      <w:r>
        <w:rPr>
          <w:noProof/>
        </w:rPr>
        <mc:AlternateContent>
          <mc:Choice Requires="wps">
            <w:drawing>
              <wp:anchor distT="4294967294" distB="4294967294"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mc:Fallback>
        </mc:AlternateConten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 O Termo de Ciência e Notificação e/ou Cadastro do(s) Responsável(</w:t>
      </w:r>
      <w:proofErr w:type="spellStart"/>
      <w:r w:rsidRPr="00C92DEA">
        <w:rPr>
          <w:rFonts w:ascii="Arial" w:eastAsia="Arial" w:hAnsi="Arial" w:cs="Arial"/>
          <w:spacing w:val="12"/>
          <w:sz w:val="24"/>
        </w:rPr>
        <w:t>is</w:t>
      </w:r>
      <w:proofErr w:type="spellEnd"/>
      <w:r w:rsidRPr="00C92DEA">
        <w:rPr>
          <w:rFonts w:ascii="Arial" w:eastAsia="Arial" w:hAnsi="Arial" w:cs="Arial"/>
          <w:spacing w:val="12"/>
          <w:sz w:val="24"/>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r w:rsidRPr="00C92DEA">
        <w:rPr>
          <w:rFonts w:ascii="Arial" w:eastAsia="Arial" w:hAnsi="Arial" w:cs="Arial"/>
          <w:i/>
          <w:spacing w:val="12"/>
          <w:sz w:val="24"/>
          <w:lang w:val="en-US"/>
        </w:rPr>
        <w:t>inciso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4B1" w:rsidRDefault="00D624B1">
      <w:r>
        <w:separator/>
      </w:r>
    </w:p>
  </w:endnote>
  <w:endnote w:type="continuationSeparator" w:id="0">
    <w:p w:rsidR="00D624B1" w:rsidRDefault="00D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Default="00E8783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8783F" w:rsidRDefault="00E8783F"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Default="00E8783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70FD0">
      <w:rPr>
        <w:rStyle w:val="Nmerodepgina"/>
        <w:noProof/>
      </w:rPr>
      <w:t>2</w:t>
    </w:r>
    <w:r>
      <w:rPr>
        <w:rStyle w:val="Nmerodepgina"/>
      </w:rPr>
      <w:fldChar w:fldCharType="end"/>
    </w:r>
  </w:p>
  <w:p w:rsidR="00E8783F" w:rsidRDefault="00E8783F" w:rsidP="00E71DD4">
    <w:pPr>
      <w:pStyle w:val="Rodap"/>
      <w:jc w:val="center"/>
    </w:pPr>
    <w:r>
      <w:t xml:space="preserve">Processo Administrativo nº.  </w:t>
    </w:r>
    <w:r w:rsidR="001F06C1">
      <w:t>42978</w:t>
    </w:r>
    <w:r>
      <w:t xml:space="preserve"> / 2023 – Tomada de Preços nº.  </w:t>
    </w:r>
    <w:r w:rsidR="001F06C1">
      <w:t xml:space="preserve"> </w:t>
    </w:r>
    <w:r w:rsidR="00383777">
      <w:t>09</w:t>
    </w:r>
    <w:r>
      <w:t xml:space="preserve"> /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4B1" w:rsidRDefault="00D624B1">
      <w:r>
        <w:separator/>
      </w:r>
    </w:p>
  </w:footnote>
  <w:footnote w:type="continuationSeparator" w:id="0">
    <w:p w:rsidR="00D624B1" w:rsidRDefault="00D62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Pr="0083620B" w:rsidRDefault="00E8783F"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E8783F" w:rsidRPr="0083620B" w:rsidRDefault="00E8783F"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E8783F" w:rsidRPr="00D15B80" w:rsidRDefault="00E8783F"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E8783F" w:rsidRPr="00D15B80" w:rsidRDefault="00E8783F"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50C30623"/>
    <w:multiLevelType w:val="hybridMultilevel"/>
    <w:tmpl w:val="60E6C2CE"/>
    <w:lvl w:ilvl="0" w:tplc="69A2E5E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64E312C"/>
    <w:multiLevelType w:val="multilevel"/>
    <w:tmpl w:val="2BBAD0EE"/>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7">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10"/>
  </w:num>
  <w:num w:numId="3">
    <w:abstractNumId w:val="1"/>
  </w:num>
  <w:num w:numId="4">
    <w:abstractNumId w:val="4"/>
  </w:num>
  <w:num w:numId="5">
    <w:abstractNumId w:val="11"/>
  </w:num>
  <w:num w:numId="6">
    <w:abstractNumId w:val="12"/>
  </w:num>
  <w:num w:numId="7">
    <w:abstractNumId w:val="6"/>
  </w:num>
  <w:num w:numId="8">
    <w:abstractNumId w:val="1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 w:numId="15">
    <w:abstractNumId w:val="15"/>
  </w:num>
  <w:num w:numId="16">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C89"/>
    <w:rsid w:val="00002ACC"/>
    <w:rsid w:val="00002E10"/>
    <w:rsid w:val="00002E71"/>
    <w:rsid w:val="00002F0A"/>
    <w:rsid w:val="00003308"/>
    <w:rsid w:val="000038C6"/>
    <w:rsid w:val="000039C3"/>
    <w:rsid w:val="00003A41"/>
    <w:rsid w:val="00004756"/>
    <w:rsid w:val="0000490F"/>
    <w:rsid w:val="00004AD1"/>
    <w:rsid w:val="00004C22"/>
    <w:rsid w:val="00005DFC"/>
    <w:rsid w:val="000060C3"/>
    <w:rsid w:val="000062AE"/>
    <w:rsid w:val="00006BA8"/>
    <w:rsid w:val="000071F8"/>
    <w:rsid w:val="00007A3B"/>
    <w:rsid w:val="00007D60"/>
    <w:rsid w:val="00007E84"/>
    <w:rsid w:val="0001027F"/>
    <w:rsid w:val="00010397"/>
    <w:rsid w:val="00010D06"/>
    <w:rsid w:val="00011199"/>
    <w:rsid w:val="00011589"/>
    <w:rsid w:val="00011622"/>
    <w:rsid w:val="0001163C"/>
    <w:rsid w:val="000121C8"/>
    <w:rsid w:val="00012212"/>
    <w:rsid w:val="00012773"/>
    <w:rsid w:val="00012E22"/>
    <w:rsid w:val="000136D0"/>
    <w:rsid w:val="00013AA0"/>
    <w:rsid w:val="00013C17"/>
    <w:rsid w:val="00013E06"/>
    <w:rsid w:val="000143DD"/>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0BEA"/>
    <w:rsid w:val="000216CD"/>
    <w:rsid w:val="00021819"/>
    <w:rsid w:val="00021A47"/>
    <w:rsid w:val="00021B19"/>
    <w:rsid w:val="0002203A"/>
    <w:rsid w:val="00022247"/>
    <w:rsid w:val="0002235E"/>
    <w:rsid w:val="00022445"/>
    <w:rsid w:val="00022F09"/>
    <w:rsid w:val="00023087"/>
    <w:rsid w:val="00023154"/>
    <w:rsid w:val="00023553"/>
    <w:rsid w:val="00023903"/>
    <w:rsid w:val="00023AEA"/>
    <w:rsid w:val="00023F4C"/>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36D4"/>
    <w:rsid w:val="00034014"/>
    <w:rsid w:val="0003475D"/>
    <w:rsid w:val="00034BBB"/>
    <w:rsid w:val="0003519B"/>
    <w:rsid w:val="000355A0"/>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8C1"/>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5DB0"/>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707"/>
    <w:rsid w:val="00074DDA"/>
    <w:rsid w:val="00074FEA"/>
    <w:rsid w:val="000750C4"/>
    <w:rsid w:val="000752B1"/>
    <w:rsid w:val="0007536C"/>
    <w:rsid w:val="00075706"/>
    <w:rsid w:val="000758B3"/>
    <w:rsid w:val="00075945"/>
    <w:rsid w:val="00075DCA"/>
    <w:rsid w:val="00076420"/>
    <w:rsid w:val="00076B48"/>
    <w:rsid w:val="00076BBF"/>
    <w:rsid w:val="000771FD"/>
    <w:rsid w:val="00077974"/>
    <w:rsid w:val="00077FB6"/>
    <w:rsid w:val="0008088C"/>
    <w:rsid w:val="00080B0B"/>
    <w:rsid w:val="00080F61"/>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396"/>
    <w:rsid w:val="000909CD"/>
    <w:rsid w:val="00090EAE"/>
    <w:rsid w:val="00090FB8"/>
    <w:rsid w:val="00091D2D"/>
    <w:rsid w:val="00091E7C"/>
    <w:rsid w:val="000922A5"/>
    <w:rsid w:val="000925AD"/>
    <w:rsid w:val="00092618"/>
    <w:rsid w:val="0009292E"/>
    <w:rsid w:val="00093143"/>
    <w:rsid w:val="000931B5"/>
    <w:rsid w:val="000931DE"/>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1C"/>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380"/>
    <w:rsid w:val="000B05F8"/>
    <w:rsid w:val="000B0ABC"/>
    <w:rsid w:val="000B0E32"/>
    <w:rsid w:val="000B1151"/>
    <w:rsid w:val="000B14CA"/>
    <w:rsid w:val="000B16C5"/>
    <w:rsid w:val="000B18C2"/>
    <w:rsid w:val="000B1E1A"/>
    <w:rsid w:val="000B1EEE"/>
    <w:rsid w:val="000B2204"/>
    <w:rsid w:val="000B2352"/>
    <w:rsid w:val="000B26A0"/>
    <w:rsid w:val="000B2ACA"/>
    <w:rsid w:val="000B3525"/>
    <w:rsid w:val="000B3EE8"/>
    <w:rsid w:val="000B4385"/>
    <w:rsid w:val="000B4448"/>
    <w:rsid w:val="000B4588"/>
    <w:rsid w:val="000B4DD8"/>
    <w:rsid w:val="000B4F5A"/>
    <w:rsid w:val="000B55E7"/>
    <w:rsid w:val="000B56BF"/>
    <w:rsid w:val="000B5906"/>
    <w:rsid w:val="000B61A7"/>
    <w:rsid w:val="000B6AF0"/>
    <w:rsid w:val="000B6B6A"/>
    <w:rsid w:val="000B74F4"/>
    <w:rsid w:val="000B75B7"/>
    <w:rsid w:val="000B75C0"/>
    <w:rsid w:val="000B7AE6"/>
    <w:rsid w:val="000B7E96"/>
    <w:rsid w:val="000B7FA9"/>
    <w:rsid w:val="000C0979"/>
    <w:rsid w:val="000C0B34"/>
    <w:rsid w:val="000C0DF5"/>
    <w:rsid w:val="000C152E"/>
    <w:rsid w:val="000C17CB"/>
    <w:rsid w:val="000C18EB"/>
    <w:rsid w:val="000C1A4B"/>
    <w:rsid w:val="000C260D"/>
    <w:rsid w:val="000C2A89"/>
    <w:rsid w:val="000C38CA"/>
    <w:rsid w:val="000C3999"/>
    <w:rsid w:val="000C3A19"/>
    <w:rsid w:val="000C3A91"/>
    <w:rsid w:val="000C3D97"/>
    <w:rsid w:val="000C3E70"/>
    <w:rsid w:val="000C3F9D"/>
    <w:rsid w:val="000C3FA3"/>
    <w:rsid w:val="000C4209"/>
    <w:rsid w:val="000C4B65"/>
    <w:rsid w:val="000C4E63"/>
    <w:rsid w:val="000C53EA"/>
    <w:rsid w:val="000C5746"/>
    <w:rsid w:val="000C584F"/>
    <w:rsid w:val="000C5E5F"/>
    <w:rsid w:val="000C61FB"/>
    <w:rsid w:val="000C629B"/>
    <w:rsid w:val="000C697D"/>
    <w:rsid w:val="000C6B5C"/>
    <w:rsid w:val="000C6D4E"/>
    <w:rsid w:val="000C7051"/>
    <w:rsid w:val="000C7282"/>
    <w:rsid w:val="000C7364"/>
    <w:rsid w:val="000C79BD"/>
    <w:rsid w:val="000C7BCA"/>
    <w:rsid w:val="000C7D16"/>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5E8D"/>
    <w:rsid w:val="000D661F"/>
    <w:rsid w:val="000D69E0"/>
    <w:rsid w:val="000D6BC8"/>
    <w:rsid w:val="000D6C0C"/>
    <w:rsid w:val="000D7D4F"/>
    <w:rsid w:val="000E0A65"/>
    <w:rsid w:val="000E0B6A"/>
    <w:rsid w:val="000E1C2E"/>
    <w:rsid w:val="000E1EAF"/>
    <w:rsid w:val="000E1F5D"/>
    <w:rsid w:val="000E2669"/>
    <w:rsid w:val="000E2A2D"/>
    <w:rsid w:val="000E2D9F"/>
    <w:rsid w:val="000E2F7C"/>
    <w:rsid w:val="000E427A"/>
    <w:rsid w:val="000E44C2"/>
    <w:rsid w:val="000E488D"/>
    <w:rsid w:val="000E4F1D"/>
    <w:rsid w:val="000E4F80"/>
    <w:rsid w:val="000E5002"/>
    <w:rsid w:val="000E53D9"/>
    <w:rsid w:val="000E55C6"/>
    <w:rsid w:val="000E56F1"/>
    <w:rsid w:val="000E57A3"/>
    <w:rsid w:val="000E5936"/>
    <w:rsid w:val="000E5D85"/>
    <w:rsid w:val="000E5D9A"/>
    <w:rsid w:val="000E6006"/>
    <w:rsid w:val="000E634B"/>
    <w:rsid w:val="000E645A"/>
    <w:rsid w:val="000E6D40"/>
    <w:rsid w:val="000E6F22"/>
    <w:rsid w:val="000E7422"/>
    <w:rsid w:val="000E772D"/>
    <w:rsid w:val="000E7750"/>
    <w:rsid w:val="000E7E2D"/>
    <w:rsid w:val="000F01C0"/>
    <w:rsid w:val="000F0210"/>
    <w:rsid w:val="000F0843"/>
    <w:rsid w:val="000F0C7D"/>
    <w:rsid w:val="000F11E8"/>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8FD"/>
    <w:rsid w:val="00101A19"/>
    <w:rsid w:val="00101D4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3B7"/>
    <w:rsid w:val="0010644B"/>
    <w:rsid w:val="001066FE"/>
    <w:rsid w:val="001067A9"/>
    <w:rsid w:val="0010684A"/>
    <w:rsid w:val="00106B93"/>
    <w:rsid w:val="00107656"/>
    <w:rsid w:val="0010765B"/>
    <w:rsid w:val="001108B3"/>
    <w:rsid w:val="001113D2"/>
    <w:rsid w:val="00111420"/>
    <w:rsid w:val="00111467"/>
    <w:rsid w:val="00111AB2"/>
    <w:rsid w:val="001122FC"/>
    <w:rsid w:val="0011247B"/>
    <w:rsid w:val="00112689"/>
    <w:rsid w:val="001126FE"/>
    <w:rsid w:val="00112B8A"/>
    <w:rsid w:val="00112BD0"/>
    <w:rsid w:val="00112CF2"/>
    <w:rsid w:val="001131EF"/>
    <w:rsid w:val="0011341D"/>
    <w:rsid w:val="00113C96"/>
    <w:rsid w:val="00113E20"/>
    <w:rsid w:val="001143EE"/>
    <w:rsid w:val="001145A6"/>
    <w:rsid w:val="00114C85"/>
    <w:rsid w:val="00114D8A"/>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1B32"/>
    <w:rsid w:val="001234F6"/>
    <w:rsid w:val="001246A4"/>
    <w:rsid w:val="00124F28"/>
    <w:rsid w:val="00125691"/>
    <w:rsid w:val="00125B70"/>
    <w:rsid w:val="00125BCF"/>
    <w:rsid w:val="00125E18"/>
    <w:rsid w:val="00127090"/>
    <w:rsid w:val="0012733C"/>
    <w:rsid w:val="001273B4"/>
    <w:rsid w:val="0012750B"/>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909"/>
    <w:rsid w:val="00143F33"/>
    <w:rsid w:val="0014438F"/>
    <w:rsid w:val="001443AF"/>
    <w:rsid w:val="00145246"/>
    <w:rsid w:val="00145867"/>
    <w:rsid w:val="001459CB"/>
    <w:rsid w:val="00146B5F"/>
    <w:rsid w:val="00146BD9"/>
    <w:rsid w:val="001477E5"/>
    <w:rsid w:val="00147B89"/>
    <w:rsid w:val="00147DF0"/>
    <w:rsid w:val="00150250"/>
    <w:rsid w:val="0015040E"/>
    <w:rsid w:val="00150621"/>
    <w:rsid w:val="00150A7E"/>
    <w:rsid w:val="0015155F"/>
    <w:rsid w:val="00151829"/>
    <w:rsid w:val="00151A0A"/>
    <w:rsid w:val="001522D2"/>
    <w:rsid w:val="00152E15"/>
    <w:rsid w:val="00152F83"/>
    <w:rsid w:val="0015335E"/>
    <w:rsid w:val="0015350C"/>
    <w:rsid w:val="00153609"/>
    <w:rsid w:val="001541C0"/>
    <w:rsid w:val="0015533E"/>
    <w:rsid w:val="00155771"/>
    <w:rsid w:val="0015679F"/>
    <w:rsid w:val="00156859"/>
    <w:rsid w:val="00156FDF"/>
    <w:rsid w:val="0015720C"/>
    <w:rsid w:val="0015773F"/>
    <w:rsid w:val="00157E10"/>
    <w:rsid w:val="00157FBF"/>
    <w:rsid w:val="00157FCC"/>
    <w:rsid w:val="00160B48"/>
    <w:rsid w:val="001612E2"/>
    <w:rsid w:val="00161815"/>
    <w:rsid w:val="001623C7"/>
    <w:rsid w:val="00162BEE"/>
    <w:rsid w:val="001630B3"/>
    <w:rsid w:val="001635ED"/>
    <w:rsid w:val="00163858"/>
    <w:rsid w:val="00163A19"/>
    <w:rsid w:val="00163ABD"/>
    <w:rsid w:val="00164008"/>
    <w:rsid w:val="001646AB"/>
    <w:rsid w:val="00164C55"/>
    <w:rsid w:val="0016555E"/>
    <w:rsid w:val="00165DD0"/>
    <w:rsid w:val="00165F3F"/>
    <w:rsid w:val="00165FAC"/>
    <w:rsid w:val="001661A3"/>
    <w:rsid w:val="0016693C"/>
    <w:rsid w:val="00166BBC"/>
    <w:rsid w:val="00166DFA"/>
    <w:rsid w:val="00166F4A"/>
    <w:rsid w:val="00166FE2"/>
    <w:rsid w:val="00167E3B"/>
    <w:rsid w:val="001704D7"/>
    <w:rsid w:val="0017061F"/>
    <w:rsid w:val="00170809"/>
    <w:rsid w:val="00170CEF"/>
    <w:rsid w:val="00170D7A"/>
    <w:rsid w:val="00170D92"/>
    <w:rsid w:val="00170EC1"/>
    <w:rsid w:val="00170FD9"/>
    <w:rsid w:val="00171111"/>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0FA"/>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43C9"/>
    <w:rsid w:val="0019450F"/>
    <w:rsid w:val="00194966"/>
    <w:rsid w:val="001953A0"/>
    <w:rsid w:val="001954F4"/>
    <w:rsid w:val="00195572"/>
    <w:rsid w:val="001956FB"/>
    <w:rsid w:val="0019583E"/>
    <w:rsid w:val="00196EC2"/>
    <w:rsid w:val="0019794A"/>
    <w:rsid w:val="001979AC"/>
    <w:rsid w:val="001A0286"/>
    <w:rsid w:val="001A0EE2"/>
    <w:rsid w:val="001A10A5"/>
    <w:rsid w:val="001A1BCD"/>
    <w:rsid w:val="001A1E12"/>
    <w:rsid w:val="001A1EC0"/>
    <w:rsid w:val="001A2515"/>
    <w:rsid w:val="001A3186"/>
    <w:rsid w:val="001A3242"/>
    <w:rsid w:val="001A34D8"/>
    <w:rsid w:val="001A3FFA"/>
    <w:rsid w:val="001A4612"/>
    <w:rsid w:val="001A4B87"/>
    <w:rsid w:val="001A4E23"/>
    <w:rsid w:val="001A5111"/>
    <w:rsid w:val="001A5179"/>
    <w:rsid w:val="001A5243"/>
    <w:rsid w:val="001A526E"/>
    <w:rsid w:val="001A5458"/>
    <w:rsid w:val="001A5554"/>
    <w:rsid w:val="001A595F"/>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EF0"/>
    <w:rsid w:val="001D1F44"/>
    <w:rsid w:val="001D25C1"/>
    <w:rsid w:val="001D26A3"/>
    <w:rsid w:val="001D26BA"/>
    <w:rsid w:val="001D2A12"/>
    <w:rsid w:val="001D2BEF"/>
    <w:rsid w:val="001D2FD8"/>
    <w:rsid w:val="001D30C4"/>
    <w:rsid w:val="001D34E4"/>
    <w:rsid w:val="001D3949"/>
    <w:rsid w:val="001D44EF"/>
    <w:rsid w:val="001D4639"/>
    <w:rsid w:val="001D46D8"/>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5A7"/>
    <w:rsid w:val="001E193D"/>
    <w:rsid w:val="001E1BF4"/>
    <w:rsid w:val="001E2788"/>
    <w:rsid w:val="001E2A4A"/>
    <w:rsid w:val="001E2BAB"/>
    <w:rsid w:val="001E2DAC"/>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6C1"/>
    <w:rsid w:val="001F0DB9"/>
    <w:rsid w:val="001F0E49"/>
    <w:rsid w:val="001F0F3E"/>
    <w:rsid w:val="001F1BC6"/>
    <w:rsid w:val="001F1D94"/>
    <w:rsid w:val="001F1EF6"/>
    <w:rsid w:val="001F2983"/>
    <w:rsid w:val="001F2C29"/>
    <w:rsid w:val="001F2E99"/>
    <w:rsid w:val="001F2F26"/>
    <w:rsid w:val="001F324B"/>
    <w:rsid w:val="001F3547"/>
    <w:rsid w:val="001F3712"/>
    <w:rsid w:val="001F37A9"/>
    <w:rsid w:val="001F3840"/>
    <w:rsid w:val="001F4291"/>
    <w:rsid w:val="001F43C5"/>
    <w:rsid w:val="001F4442"/>
    <w:rsid w:val="001F47B5"/>
    <w:rsid w:val="001F5633"/>
    <w:rsid w:val="001F5704"/>
    <w:rsid w:val="001F6429"/>
    <w:rsid w:val="001F652D"/>
    <w:rsid w:val="001F6540"/>
    <w:rsid w:val="001F6B2D"/>
    <w:rsid w:val="001F6F89"/>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940"/>
    <w:rsid w:val="00217AB6"/>
    <w:rsid w:val="00220857"/>
    <w:rsid w:val="00220986"/>
    <w:rsid w:val="00220B6C"/>
    <w:rsid w:val="002211F8"/>
    <w:rsid w:val="00221401"/>
    <w:rsid w:val="00221D8C"/>
    <w:rsid w:val="00222ACF"/>
    <w:rsid w:val="00223214"/>
    <w:rsid w:val="00224863"/>
    <w:rsid w:val="00224B63"/>
    <w:rsid w:val="00224BE1"/>
    <w:rsid w:val="00224C49"/>
    <w:rsid w:val="00224EBF"/>
    <w:rsid w:val="00225768"/>
    <w:rsid w:val="00225794"/>
    <w:rsid w:val="00225EB8"/>
    <w:rsid w:val="00226085"/>
    <w:rsid w:val="00226E17"/>
    <w:rsid w:val="00227682"/>
    <w:rsid w:val="00230422"/>
    <w:rsid w:val="002304A1"/>
    <w:rsid w:val="0023052B"/>
    <w:rsid w:val="00230A0F"/>
    <w:rsid w:val="00230B44"/>
    <w:rsid w:val="0023213C"/>
    <w:rsid w:val="0023294F"/>
    <w:rsid w:val="00232C40"/>
    <w:rsid w:val="00232C48"/>
    <w:rsid w:val="00233A3B"/>
    <w:rsid w:val="00233B7C"/>
    <w:rsid w:val="00233D16"/>
    <w:rsid w:val="00233F1A"/>
    <w:rsid w:val="00234047"/>
    <w:rsid w:val="00234623"/>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8F7"/>
    <w:rsid w:val="00246B13"/>
    <w:rsid w:val="00246CA5"/>
    <w:rsid w:val="002470B9"/>
    <w:rsid w:val="00247919"/>
    <w:rsid w:val="00247EC1"/>
    <w:rsid w:val="002503B7"/>
    <w:rsid w:val="00250610"/>
    <w:rsid w:val="00250E28"/>
    <w:rsid w:val="00250F65"/>
    <w:rsid w:val="0025110F"/>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1C2C"/>
    <w:rsid w:val="002623EF"/>
    <w:rsid w:val="0026297E"/>
    <w:rsid w:val="00262D8A"/>
    <w:rsid w:val="00263310"/>
    <w:rsid w:val="002635A7"/>
    <w:rsid w:val="0026400A"/>
    <w:rsid w:val="002641E9"/>
    <w:rsid w:val="00266179"/>
    <w:rsid w:val="002673A3"/>
    <w:rsid w:val="002673F7"/>
    <w:rsid w:val="0026790E"/>
    <w:rsid w:val="00270408"/>
    <w:rsid w:val="00270439"/>
    <w:rsid w:val="00270463"/>
    <w:rsid w:val="00270718"/>
    <w:rsid w:val="00270E9B"/>
    <w:rsid w:val="00270FDB"/>
    <w:rsid w:val="002713F8"/>
    <w:rsid w:val="002716CB"/>
    <w:rsid w:val="0027191E"/>
    <w:rsid w:val="00271988"/>
    <w:rsid w:val="00271C20"/>
    <w:rsid w:val="002724EB"/>
    <w:rsid w:val="00272994"/>
    <w:rsid w:val="00272B60"/>
    <w:rsid w:val="00273060"/>
    <w:rsid w:val="00273920"/>
    <w:rsid w:val="00273F37"/>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0BB7"/>
    <w:rsid w:val="002911FB"/>
    <w:rsid w:val="002915D6"/>
    <w:rsid w:val="00291B4A"/>
    <w:rsid w:val="00291E42"/>
    <w:rsid w:val="002923A8"/>
    <w:rsid w:val="002923F8"/>
    <w:rsid w:val="002928AB"/>
    <w:rsid w:val="002930EE"/>
    <w:rsid w:val="002942A4"/>
    <w:rsid w:val="002947F8"/>
    <w:rsid w:val="00294B40"/>
    <w:rsid w:val="00294C7E"/>
    <w:rsid w:val="00294E38"/>
    <w:rsid w:val="0029515E"/>
    <w:rsid w:val="0029549D"/>
    <w:rsid w:val="00295684"/>
    <w:rsid w:val="002959EC"/>
    <w:rsid w:val="002960AD"/>
    <w:rsid w:val="00296183"/>
    <w:rsid w:val="002964FF"/>
    <w:rsid w:val="00296507"/>
    <w:rsid w:val="00296F9D"/>
    <w:rsid w:val="0029781D"/>
    <w:rsid w:val="0029793D"/>
    <w:rsid w:val="00297CB1"/>
    <w:rsid w:val="002A0885"/>
    <w:rsid w:val="002A0899"/>
    <w:rsid w:val="002A106C"/>
    <w:rsid w:val="002A11F0"/>
    <w:rsid w:val="002A1308"/>
    <w:rsid w:val="002A2190"/>
    <w:rsid w:val="002A2454"/>
    <w:rsid w:val="002A262F"/>
    <w:rsid w:val="002A29FF"/>
    <w:rsid w:val="002A2DD3"/>
    <w:rsid w:val="002A341C"/>
    <w:rsid w:val="002A3993"/>
    <w:rsid w:val="002A3B2B"/>
    <w:rsid w:val="002A419A"/>
    <w:rsid w:val="002A435A"/>
    <w:rsid w:val="002A464E"/>
    <w:rsid w:val="002A52D9"/>
    <w:rsid w:val="002A5634"/>
    <w:rsid w:val="002A6497"/>
    <w:rsid w:val="002A6D35"/>
    <w:rsid w:val="002A6D86"/>
    <w:rsid w:val="002A6F30"/>
    <w:rsid w:val="002A73C7"/>
    <w:rsid w:val="002A76C8"/>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7E6"/>
    <w:rsid w:val="002C0865"/>
    <w:rsid w:val="002C0A10"/>
    <w:rsid w:val="002C168E"/>
    <w:rsid w:val="002C16E3"/>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821"/>
    <w:rsid w:val="002D5B13"/>
    <w:rsid w:val="002D5B62"/>
    <w:rsid w:val="002D5E03"/>
    <w:rsid w:val="002E0292"/>
    <w:rsid w:val="002E0866"/>
    <w:rsid w:val="002E0B61"/>
    <w:rsid w:val="002E15B0"/>
    <w:rsid w:val="002E1618"/>
    <w:rsid w:val="002E17A4"/>
    <w:rsid w:val="002E1ED9"/>
    <w:rsid w:val="002E2000"/>
    <w:rsid w:val="002E23D9"/>
    <w:rsid w:val="002E3A16"/>
    <w:rsid w:val="002E3E9A"/>
    <w:rsid w:val="002E3FEB"/>
    <w:rsid w:val="002E449A"/>
    <w:rsid w:val="002E50B5"/>
    <w:rsid w:val="002E51ED"/>
    <w:rsid w:val="002E551B"/>
    <w:rsid w:val="002E56AA"/>
    <w:rsid w:val="002E5AAD"/>
    <w:rsid w:val="002E6C43"/>
    <w:rsid w:val="002E6EA4"/>
    <w:rsid w:val="002E6FFF"/>
    <w:rsid w:val="002F0610"/>
    <w:rsid w:val="002F089C"/>
    <w:rsid w:val="002F1639"/>
    <w:rsid w:val="002F171A"/>
    <w:rsid w:val="002F1916"/>
    <w:rsid w:val="002F19D6"/>
    <w:rsid w:val="002F1B3C"/>
    <w:rsid w:val="002F1CA3"/>
    <w:rsid w:val="002F1E3E"/>
    <w:rsid w:val="002F2636"/>
    <w:rsid w:val="002F28A1"/>
    <w:rsid w:val="002F3F29"/>
    <w:rsid w:val="002F46C3"/>
    <w:rsid w:val="002F4700"/>
    <w:rsid w:val="002F478F"/>
    <w:rsid w:val="002F48A6"/>
    <w:rsid w:val="002F4B07"/>
    <w:rsid w:val="002F4CB2"/>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873"/>
    <w:rsid w:val="00303A47"/>
    <w:rsid w:val="00303BA9"/>
    <w:rsid w:val="003041C2"/>
    <w:rsid w:val="003042BE"/>
    <w:rsid w:val="00304A79"/>
    <w:rsid w:val="00305340"/>
    <w:rsid w:val="00305464"/>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26F"/>
    <w:rsid w:val="0032685A"/>
    <w:rsid w:val="00326A76"/>
    <w:rsid w:val="00326DD8"/>
    <w:rsid w:val="00327253"/>
    <w:rsid w:val="00327428"/>
    <w:rsid w:val="003274E3"/>
    <w:rsid w:val="00327E63"/>
    <w:rsid w:val="00330AF1"/>
    <w:rsid w:val="00331543"/>
    <w:rsid w:val="00331871"/>
    <w:rsid w:val="00331DEE"/>
    <w:rsid w:val="0033283C"/>
    <w:rsid w:val="003329E3"/>
    <w:rsid w:val="00332C08"/>
    <w:rsid w:val="0033309B"/>
    <w:rsid w:val="0033319C"/>
    <w:rsid w:val="00333310"/>
    <w:rsid w:val="003334A2"/>
    <w:rsid w:val="00333C1B"/>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5F80"/>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039"/>
    <w:rsid w:val="00350172"/>
    <w:rsid w:val="00350C5A"/>
    <w:rsid w:val="0035123B"/>
    <w:rsid w:val="00351D79"/>
    <w:rsid w:val="00352007"/>
    <w:rsid w:val="00352A04"/>
    <w:rsid w:val="00353856"/>
    <w:rsid w:val="00353A2A"/>
    <w:rsid w:val="00354342"/>
    <w:rsid w:val="00354F7A"/>
    <w:rsid w:val="0035581F"/>
    <w:rsid w:val="00355F50"/>
    <w:rsid w:val="00356A06"/>
    <w:rsid w:val="00356E6C"/>
    <w:rsid w:val="00356F53"/>
    <w:rsid w:val="003571E8"/>
    <w:rsid w:val="003571FF"/>
    <w:rsid w:val="00357612"/>
    <w:rsid w:val="00357693"/>
    <w:rsid w:val="0035787D"/>
    <w:rsid w:val="00357A6E"/>
    <w:rsid w:val="00357E04"/>
    <w:rsid w:val="00360083"/>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4CD1"/>
    <w:rsid w:val="00365625"/>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F67"/>
    <w:rsid w:val="00380FE2"/>
    <w:rsid w:val="00381647"/>
    <w:rsid w:val="00381CDF"/>
    <w:rsid w:val="003825DD"/>
    <w:rsid w:val="00382607"/>
    <w:rsid w:val="00382C69"/>
    <w:rsid w:val="00383433"/>
    <w:rsid w:val="00383777"/>
    <w:rsid w:val="00383D09"/>
    <w:rsid w:val="00384808"/>
    <w:rsid w:val="00384BE1"/>
    <w:rsid w:val="00384EA8"/>
    <w:rsid w:val="0038565A"/>
    <w:rsid w:val="003871C4"/>
    <w:rsid w:val="00387C70"/>
    <w:rsid w:val="00390BA7"/>
    <w:rsid w:val="00390C56"/>
    <w:rsid w:val="00390EF5"/>
    <w:rsid w:val="00391685"/>
    <w:rsid w:val="00391FC4"/>
    <w:rsid w:val="00392118"/>
    <w:rsid w:val="003923A7"/>
    <w:rsid w:val="00392C6A"/>
    <w:rsid w:val="00393736"/>
    <w:rsid w:val="00393A8B"/>
    <w:rsid w:val="00393B21"/>
    <w:rsid w:val="00393DB2"/>
    <w:rsid w:val="003943EA"/>
    <w:rsid w:val="003945AC"/>
    <w:rsid w:val="00394696"/>
    <w:rsid w:val="0039481C"/>
    <w:rsid w:val="00394D92"/>
    <w:rsid w:val="00395328"/>
    <w:rsid w:val="00395739"/>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FFB"/>
    <w:rsid w:val="003A5410"/>
    <w:rsid w:val="003A571E"/>
    <w:rsid w:val="003A69C1"/>
    <w:rsid w:val="003A7965"/>
    <w:rsid w:val="003A7DFE"/>
    <w:rsid w:val="003B0384"/>
    <w:rsid w:val="003B0634"/>
    <w:rsid w:val="003B07A3"/>
    <w:rsid w:val="003B0B8D"/>
    <w:rsid w:val="003B0F2E"/>
    <w:rsid w:val="003B0F6D"/>
    <w:rsid w:val="003B16F7"/>
    <w:rsid w:val="003B2604"/>
    <w:rsid w:val="003B291A"/>
    <w:rsid w:val="003B29A9"/>
    <w:rsid w:val="003B2C6C"/>
    <w:rsid w:val="003B2F48"/>
    <w:rsid w:val="003B445B"/>
    <w:rsid w:val="003B47E8"/>
    <w:rsid w:val="003B4D65"/>
    <w:rsid w:val="003B4E32"/>
    <w:rsid w:val="003B4E6C"/>
    <w:rsid w:val="003B502B"/>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87C"/>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40D"/>
    <w:rsid w:val="003D47EC"/>
    <w:rsid w:val="003D4AE9"/>
    <w:rsid w:val="003D4C72"/>
    <w:rsid w:val="003D4D9E"/>
    <w:rsid w:val="003D5622"/>
    <w:rsid w:val="003D56CB"/>
    <w:rsid w:val="003D5CC0"/>
    <w:rsid w:val="003D6056"/>
    <w:rsid w:val="003D61B5"/>
    <w:rsid w:val="003D69C0"/>
    <w:rsid w:val="003D76E5"/>
    <w:rsid w:val="003E05F6"/>
    <w:rsid w:val="003E06ED"/>
    <w:rsid w:val="003E09AC"/>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5614"/>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594D"/>
    <w:rsid w:val="003F63AB"/>
    <w:rsid w:val="003F685E"/>
    <w:rsid w:val="003F69AB"/>
    <w:rsid w:val="003F6DDC"/>
    <w:rsid w:val="003F78C1"/>
    <w:rsid w:val="003F7EA6"/>
    <w:rsid w:val="003F7F69"/>
    <w:rsid w:val="00400114"/>
    <w:rsid w:val="00400131"/>
    <w:rsid w:val="0040027C"/>
    <w:rsid w:val="004006B1"/>
    <w:rsid w:val="004008AE"/>
    <w:rsid w:val="00400DEF"/>
    <w:rsid w:val="00401790"/>
    <w:rsid w:val="00401EB9"/>
    <w:rsid w:val="0040210E"/>
    <w:rsid w:val="004022D2"/>
    <w:rsid w:val="004026D0"/>
    <w:rsid w:val="00402A60"/>
    <w:rsid w:val="00402ABC"/>
    <w:rsid w:val="00402D86"/>
    <w:rsid w:val="00402F9B"/>
    <w:rsid w:val="00403116"/>
    <w:rsid w:val="00403ECC"/>
    <w:rsid w:val="004046D0"/>
    <w:rsid w:val="00404A80"/>
    <w:rsid w:val="004051EE"/>
    <w:rsid w:val="00405284"/>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C85"/>
    <w:rsid w:val="00414DE0"/>
    <w:rsid w:val="00414E83"/>
    <w:rsid w:val="004151B1"/>
    <w:rsid w:val="00415770"/>
    <w:rsid w:val="00415E28"/>
    <w:rsid w:val="00415F6D"/>
    <w:rsid w:val="0041618E"/>
    <w:rsid w:val="004165FA"/>
    <w:rsid w:val="00416D99"/>
    <w:rsid w:val="00416E6E"/>
    <w:rsid w:val="0042045F"/>
    <w:rsid w:val="00420E94"/>
    <w:rsid w:val="004216BF"/>
    <w:rsid w:val="00421E14"/>
    <w:rsid w:val="00422031"/>
    <w:rsid w:val="004220AC"/>
    <w:rsid w:val="00422670"/>
    <w:rsid w:val="00422780"/>
    <w:rsid w:val="004235E2"/>
    <w:rsid w:val="00423F15"/>
    <w:rsid w:val="0042408A"/>
    <w:rsid w:val="0042409F"/>
    <w:rsid w:val="00424831"/>
    <w:rsid w:val="00424864"/>
    <w:rsid w:val="00424CCA"/>
    <w:rsid w:val="004260E5"/>
    <w:rsid w:val="00426446"/>
    <w:rsid w:val="004267CA"/>
    <w:rsid w:val="00426A8E"/>
    <w:rsid w:val="00427127"/>
    <w:rsid w:val="00427DB0"/>
    <w:rsid w:val="00427DF6"/>
    <w:rsid w:val="004303FC"/>
    <w:rsid w:val="00430CB6"/>
    <w:rsid w:val="00430DD3"/>
    <w:rsid w:val="0043169D"/>
    <w:rsid w:val="004317BE"/>
    <w:rsid w:val="00431C70"/>
    <w:rsid w:val="00431D1D"/>
    <w:rsid w:val="00432022"/>
    <w:rsid w:val="004322CD"/>
    <w:rsid w:val="004323EB"/>
    <w:rsid w:val="00432818"/>
    <w:rsid w:val="00433315"/>
    <w:rsid w:val="004337BB"/>
    <w:rsid w:val="004337F2"/>
    <w:rsid w:val="00433963"/>
    <w:rsid w:val="00433976"/>
    <w:rsid w:val="00433D3C"/>
    <w:rsid w:val="004343F7"/>
    <w:rsid w:val="00434AC2"/>
    <w:rsid w:val="00434E8D"/>
    <w:rsid w:val="0043510E"/>
    <w:rsid w:val="00435472"/>
    <w:rsid w:val="00435AB7"/>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5E18"/>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863"/>
    <w:rsid w:val="004709B3"/>
    <w:rsid w:val="00470BA0"/>
    <w:rsid w:val="00470BDC"/>
    <w:rsid w:val="0047102E"/>
    <w:rsid w:val="0047110E"/>
    <w:rsid w:val="004711CE"/>
    <w:rsid w:val="004712C0"/>
    <w:rsid w:val="00471F2A"/>
    <w:rsid w:val="004720F4"/>
    <w:rsid w:val="00472172"/>
    <w:rsid w:val="004728A6"/>
    <w:rsid w:val="00472A81"/>
    <w:rsid w:val="00472C42"/>
    <w:rsid w:val="004735D5"/>
    <w:rsid w:val="004749BA"/>
    <w:rsid w:val="004752EE"/>
    <w:rsid w:val="00475A7B"/>
    <w:rsid w:val="00476257"/>
    <w:rsid w:val="00476355"/>
    <w:rsid w:val="00476713"/>
    <w:rsid w:val="00476891"/>
    <w:rsid w:val="0047696D"/>
    <w:rsid w:val="00476E9A"/>
    <w:rsid w:val="00477636"/>
    <w:rsid w:val="00477ECB"/>
    <w:rsid w:val="0048136F"/>
    <w:rsid w:val="00481679"/>
    <w:rsid w:val="0048173B"/>
    <w:rsid w:val="00481893"/>
    <w:rsid w:val="00482291"/>
    <w:rsid w:val="00482AAC"/>
    <w:rsid w:val="004830A3"/>
    <w:rsid w:val="004830DA"/>
    <w:rsid w:val="00483D2E"/>
    <w:rsid w:val="00483EFE"/>
    <w:rsid w:val="00484D0E"/>
    <w:rsid w:val="0048563D"/>
    <w:rsid w:val="0048566B"/>
    <w:rsid w:val="0048581B"/>
    <w:rsid w:val="00485C5E"/>
    <w:rsid w:val="00485FB6"/>
    <w:rsid w:val="0048678B"/>
    <w:rsid w:val="00486838"/>
    <w:rsid w:val="00486879"/>
    <w:rsid w:val="0048711C"/>
    <w:rsid w:val="00490298"/>
    <w:rsid w:val="00490744"/>
    <w:rsid w:val="004909E1"/>
    <w:rsid w:val="00490DD8"/>
    <w:rsid w:val="004910F0"/>
    <w:rsid w:val="0049110E"/>
    <w:rsid w:val="00491517"/>
    <w:rsid w:val="0049160D"/>
    <w:rsid w:val="00491AE9"/>
    <w:rsid w:val="00491C17"/>
    <w:rsid w:val="004920ED"/>
    <w:rsid w:val="004922EB"/>
    <w:rsid w:val="00492990"/>
    <w:rsid w:val="00492AAF"/>
    <w:rsid w:val="00492AF8"/>
    <w:rsid w:val="00492D60"/>
    <w:rsid w:val="00492FFB"/>
    <w:rsid w:val="0049306C"/>
    <w:rsid w:val="004931F2"/>
    <w:rsid w:val="00493277"/>
    <w:rsid w:val="00493545"/>
    <w:rsid w:val="004936B4"/>
    <w:rsid w:val="00493BA7"/>
    <w:rsid w:val="00493C2B"/>
    <w:rsid w:val="004945AC"/>
    <w:rsid w:val="004946AB"/>
    <w:rsid w:val="00494B2F"/>
    <w:rsid w:val="00494B99"/>
    <w:rsid w:val="00494BB4"/>
    <w:rsid w:val="004953E0"/>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6F66"/>
    <w:rsid w:val="004A744A"/>
    <w:rsid w:val="004A7667"/>
    <w:rsid w:val="004A7807"/>
    <w:rsid w:val="004A7832"/>
    <w:rsid w:val="004A7A9C"/>
    <w:rsid w:val="004B0436"/>
    <w:rsid w:val="004B06FA"/>
    <w:rsid w:val="004B0BC0"/>
    <w:rsid w:val="004B1011"/>
    <w:rsid w:val="004B123A"/>
    <w:rsid w:val="004B13ED"/>
    <w:rsid w:val="004B1557"/>
    <w:rsid w:val="004B194C"/>
    <w:rsid w:val="004B1C61"/>
    <w:rsid w:val="004B1DB4"/>
    <w:rsid w:val="004B2378"/>
    <w:rsid w:val="004B284C"/>
    <w:rsid w:val="004B355B"/>
    <w:rsid w:val="004B3973"/>
    <w:rsid w:val="004B3B5E"/>
    <w:rsid w:val="004B47B1"/>
    <w:rsid w:val="004B4D49"/>
    <w:rsid w:val="004B4EF0"/>
    <w:rsid w:val="004B5119"/>
    <w:rsid w:val="004B529B"/>
    <w:rsid w:val="004B5320"/>
    <w:rsid w:val="004B53E9"/>
    <w:rsid w:val="004B54BD"/>
    <w:rsid w:val="004B5683"/>
    <w:rsid w:val="004B56E6"/>
    <w:rsid w:val="004B59E1"/>
    <w:rsid w:val="004B5C9D"/>
    <w:rsid w:val="004B610A"/>
    <w:rsid w:val="004B6767"/>
    <w:rsid w:val="004B7393"/>
    <w:rsid w:val="004C02E1"/>
    <w:rsid w:val="004C06A4"/>
    <w:rsid w:val="004C0E17"/>
    <w:rsid w:val="004C10E3"/>
    <w:rsid w:val="004C17CE"/>
    <w:rsid w:val="004C1D03"/>
    <w:rsid w:val="004C1E05"/>
    <w:rsid w:val="004C2044"/>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37"/>
    <w:rsid w:val="004C6189"/>
    <w:rsid w:val="004C636E"/>
    <w:rsid w:val="004C63E5"/>
    <w:rsid w:val="004C66A8"/>
    <w:rsid w:val="004C6C99"/>
    <w:rsid w:val="004C6DC0"/>
    <w:rsid w:val="004C720E"/>
    <w:rsid w:val="004C76B4"/>
    <w:rsid w:val="004C7DB5"/>
    <w:rsid w:val="004C7EE4"/>
    <w:rsid w:val="004D02E5"/>
    <w:rsid w:val="004D0BE5"/>
    <w:rsid w:val="004D0DB4"/>
    <w:rsid w:val="004D132C"/>
    <w:rsid w:val="004D2A67"/>
    <w:rsid w:val="004D330B"/>
    <w:rsid w:val="004D3600"/>
    <w:rsid w:val="004D3F85"/>
    <w:rsid w:val="004D437B"/>
    <w:rsid w:val="004D4946"/>
    <w:rsid w:val="004D4A79"/>
    <w:rsid w:val="004D5264"/>
    <w:rsid w:val="004D5480"/>
    <w:rsid w:val="004D55F4"/>
    <w:rsid w:val="004D55FE"/>
    <w:rsid w:val="004D5CCA"/>
    <w:rsid w:val="004D5D0B"/>
    <w:rsid w:val="004D5D56"/>
    <w:rsid w:val="004D5FA6"/>
    <w:rsid w:val="004D612E"/>
    <w:rsid w:val="004D6997"/>
    <w:rsid w:val="004D78F9"/>
    <w:rsid w:val="004D7D9D"/>
    <w:rsid w:val="004E0BC8"/>
    <w:rsid w:val="004E0D21"/>
    <w:rsid w:val="004E13F0"/>
    <w:rsid w:val="004E1D45"/>
    <w:rsid w:val="004E24D2"/>
    <w:rsid w:val="004E2764"/>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370"/>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10"/>
    <w:rsid w:val="004F5F3D"/>
    <w:rsid w:val="004F6033"/>
    <w:rsid w:val="004F6D21"/>
    <w:rsid w:val="004F6DB1"/>
    <w:rsid w:val="004F6E6E"/>
    <w:rsid w:val="004F7146"/>
    <w:rsid w:val="004F7267"/>
    <w:rsid w:val="00500495"/>
    <w:rsid w:val="005008B5"/>
    <w:rsid w:val="00500B7D"/>
    <w:rsid w:val="00500D3E"/>
    <w:rsid w:val="00500FD4"/>
    <w:rsid w:val="00501BA5"/>
    <w:rsid w:val="00502256"/>
    <w:rsid w:val="00502274"/>
    <w:rsid w:val="00502297"/>
    <w:rsid w:val="0050299C"/>
    <w:rsid w:val="00502F0C"/>
    <w:rsid w:val="005043D7"/>
    <w:rsid w:val="005045C0"/>
    <w:rsid w:val="0050485B"/>
    <w:rsid w:val="00504A98"/>
    <w:rsid w:val="00504E72"/>
    <w:rsid w:val="00504FA9"/>
    <w:rsid w:val="0050524A"/>
    <w:rsid w:val="005052DF"/>
    <w:rsid w:val="005057D5"/>
    <w:rsid w:val="00505920"/>
    <w:rsid w:val="00506078"/>
    <w:rsid w:val="005064B7"/>
    <w:rsid w:val="005066EA"/>
    <w:rsid w:val="00507567"/>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4C7E"/>
    <w:rsid w:val="0051538F"/>
    <w:rsid w:val="00515AA0"/>
    <w:rsid w:val="00515BDC"/>
    <w:rsid w:val="00515EF8"/>
    <w:rsid w:val="00515F2B"/>
    <w:rsid w:val="005165C7"/>
    <w:rsid w:val="005166F1"/>
    <w:rsid w:val="00517396"/>
    <w:rsid w:val="00517561"/>
    <w:rsid w:val="005176B7"/>
    <w:rsid w:val="005176FD"/>
    <w:rsid w:val="00517C91"/>
    <w:rsid w:val="005201FF"/>
    <w:rsid w:val="0052054A"/>
    <w:rsid w:val="00520616"/>
    <w:rsid w:val="00520A01"/>
    <w:rsid w:val="00520B59"/>
    <w:rsid w:val="0052120C"/>
    <w:rsid w:val="00521350"/>
    <w:rsid w:val="005218BC"/>
    <w:rsid w:val="00521CC3"/>
    <w:rsid w:val="00521E5B"/>
    <w:rsid w:val="00522209"/>
    <w:rsid w:val="00522833"/>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8CC"/>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02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B2F"/>
    <w:rsid w:val="00554D7F"/>
    <w:rsid w:val="005552F9"/>
    <w:rsid w:val="00555634"/>
    <w:rsid w:val="005562F6"/>
    <w:rsid w:val="005572EA"/>
    <w:rsid w:val="00557A61"/>
    <w:rsid w:val="00557C69"/>
    <w:rsid w:val="00557FF5"/>
    <w:rsid w:val="00560833"/>
    <w:rsid w:val="005609BA"/>
    <w:rsid w:val="005613DE"/>
    <w:rsid w:val="00561647"/>
    <w:rsid w:val="005617E1"/>
    <w:rsid w:val="00562687"/>
    <w:rsid w:val="00562945"/>
    <w:rsid w:val="005634F9"/>
    <w:rsid w:val="00563998"/>
    <w:rsid w:val="00563A5A"/>
    <w:rsid w:val="00563B9D"/>
    <w:rsid w:val="0056447F"/>
    <w:rsid w:val="005644F4"/>
    <w:rsid w:val="00564795"/>
    <w:rsid w:val="00564FDF"/>
    <w:rsid w:val="00565C95"/>
    <w:rsid w:val="00565DB7"/>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2F29"/>
    <w:rsid w:val="005739B1"/>
    <w:rsid w:val="00573ACF"/>
    <w:rsid w:val="00573E99"/>
    <w:rsid w:val="00574746"/>
    <w:rsid w:val="00574F9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C96"/>
    <w:rsid w:val="00581E53"/>
    <w:rsid w:val="005832F0"/>
    <w:rsid w:val="0058479A"/>
    <w:rsid w:val="00584D27"/>
    <w:rsid w:val="00584F48"/>
    <w:rsid w:val="0058510A"/>
    <w:rsid w:val="005856CA"/>
    <w:rsid w:val="00585B18"/>
    <w:rsid w:val="005860DD"/>
    <w:rsid w:val="0058626D"/>
    <w:rsid w:val="00586307"/>
    <w:rsid w:val="00586C60"/>
    <w:rsid w:val="0058711F"/>
    <w:rsid w:val="0058727C"/>
    <w:rsid w:val="0058775C"/>
    <w:rsid w:val="00587910"/>
    <w:rsid w:val="0059031E"/>
    <w:rsid w:val="00590635"/>
    <w:rsid w:val="0059094A"/>
    <w:rsid w:val="00590B5C"/>
    <w:rsid w:val="00590BB7"/>
    <w:rsid w:val="00590C24"/>
    <w:rsid w:val="00590D34"/>
    <w:rsid w:val="00590E81"/>
    <w:rsid w:val="005912C2"/>
    <w:rsid w:val="0059131B"/>
    <w:rsid w:val="0059185C"/>
    <w:rsid w:val="0059194B"/>
    <w:rsid w:val="00591AA1"/>
    <w:rsid w:val="0059202C"/>
    <w:rsid w:val="00592154"/>
    <w:rsid w:val="00592423"/>
    <w:rsid w:val="00592D13"/>
    <w:rsid w:val="005934FF"/>
    <w:rsid w:val="00593695"/>
    <w:rsid w:val="005940B1"/>
    <w:rsid w:val="005948E6"/>
    <w:rsid w:val="00594A14"/>
    <w:rsid w:val="00594CDD"/>
    <w:rsid w:val="00595139"/>
    <w:rsid w:val="0059554D"/>
    <w:rsid w:val="00595BED"/>
    <w:rsid w:val="005960AF"/>
    <w:rsid w:val="005969C8"/>
    <w:rsid w:val="00596B30"/>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A35"/>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32D"/>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E71"/>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B56"/>
    <w:rsid w:val="005E4E64"/>
    <w:rsid w:val="005E542A"/>
    <w:rsid w:val="005E5B3C"/>
    <w:rsid w:val="005E5E5E"/>
    <w:rsid w:val="005E64B5"/>
    <w:rsid w:val="005E6844"/>
    <w:rsid w:val="005E691F"/>
    <w:rsid w:val="005E6CF7"/>
    <w:rsid w:val="005E71F3"/>
    <w:rsid w:val="005E7419"/>
    <w:rsid w:val="005E7921"/>
    <w:rsid w:val="005F00DB"/>
    <w:rsid w:val="005F0517"/>
    <w:rsid w:val="005F0682"/>
    <w:rsid w:val="005F0FB4"/>
    <w:rsid w:val="005F1F92"/>
    <w:rsid w:val="005F201B"/>
    <w:rsid w:val="005F208C"/>
    <w:rsid w:val="005F302B"/>
    <w:rsid w:val="005F3C73"/>
    <w:rsid w:val="005F4164"/>
    <w:rsid w:val="005F4421"/>
    <w:rsid w:val="005F4774"/>
    <w:rsid w:val="005F54EF"/>
    <w:rsid w:val="005F56AD"/>
    <w:rsid w:val="005F56CB"/>
    <w:rsid w:val="005F5983"/>
    <w:rsid w:val="005F69D7"/>
    <w:rsid w:val="005F6CCF"/>
    <w:rsid w:val="005F6CE9"/>
    <w:rsid w:val="005F6DE2"/>
    <w:rsid w:val="005F6FBF"/>
    <w:rsid w:val="005F7500"/>
    <w:rsid w:val="005F753E"/>
    <w:rsid w:val="005F76E4"/>
    <w:rsid w:val="005F7B1E"/>
    <w:rsid w:val="0060071A"/>
    <w:rsid w:val="00600805"/>
    <w:rsid w:val="006008AC"/>
    <w:rsid w:val="00600BF4"/>
    <w:rsid w:val="00601469"/>
    <w:rsid w:val="00601804"/>
    <w:rsid w:val="00601D45"/>
    <w:rsid w:val="00601F9E"/>
    <w:rsid w:val="006022C5"/>
    <w:rsid w:val="006024A6"/>
    <w:rsid w:val="00603A92"/>
    <w:rsid w:val="006040CE"/>
    <w:rsid w:val="00604522"/>
    <w:rsid w:val="00604616"/>
    <w:rsid w:val="00604E9D"/>
    <w:rsid w:val="00604F19"/>
    <w:rsid w:val="0060537B"/>
    <w:rsid w:val="00605707"/>
    <w:rsid w:val="006064B8"/>
    <w:rsid w:val="006065E3"/>
    <w:rsid w:val="00606A84"/>
    <w:rsid w:val="00606C42"/>
    <w:rsid w:val="00607912"/>
    <w:rsid w:val="0060795B"/>
    <w:rsid w:val="00610203"/>
    <w:rsid w:val="006109A3"/>
    <w:rsid w:val="00610E12"/>
    <w:rsid w:val="0061104F"/>
    <w:rsid w:val="00611079"/>
    <w:rsid w:val="006112B7"/>
    <w:rsid w:val="006112DD"/>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38A"/>
    <w:rsid w:val="00617593"/>
    <w:rsid w:val="00617924"/>
    <w:rsid w:val="00620032"/>
    <w:rsid w:val="00620272"/>
    <w:rsid w:val="00620277"/>
    <w:rsid w:val="00620B51"/>
    <w:rsid w:val="0062137F"/>
    <w:rsid w:val="006215E1"/>
    <w:rsid w:val="0062188C"/>
    <w:rsid w:val="0062193B"/>
    <w:rsid w:val="00621EFD"/>
    <w:rsid w:val="00623231"/>
    <w:rsid w:val="00623979"/>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F3D"/>
    <w:rsid w:val="00640FD4"/>
    <w:rsid w:val="00641654"/>
    <w:rsid w:val="0064168E"/>
    <w:rsid w:val="006418E0"/>
    <w:rsid w:val="00641B5C"/>
    <w:rsid w:val="006421F0"/>
    <w:rsid w:val="006428DB"/>
    <w:rsid w:val="00642BBB"/>
    <w:rsid w:val="00642FC7"/>
    <w:rsid w:val="006430AA"/>
    <w:rsid w:val="00643214"/>
    <w:rsid w:val="0064365E"/>
    <w:rsid w:val="00643A93"/>
    <w:rsid w:val="00643BD6"/>
    <w:rsid w:val="00644324"/>
    <w:rsid w:val="00644C54"/>
    <w:rsid w:val="00644D56"/>
    <w:rsid w:val="00645447"/>
    <w:rsid w:val="00646ABD"/>
    <w:rsid w:val="006471EA"/>
    <w:rsid w:val="0064771A"/>
    <w:rsid w:val="0064798B"/>
    <w:rsid w:val="00647AB8"/>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4C"/>
    <w:rsid w:val="006555F4"/>
    <w:rsid w:val="00655650"/>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6E7"/>
    <w:rsid w:val="0066672E"/>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2D2"/>
    <w:rsid w:val="00693357"/>
    <w:rsid w:val="00693383"/>
    <w:rsid w:val="006936DD"/>
    <w:rsid w:val="00694EF1"/>
    <w:rsid w:val="006952C1"/>
    <w:rsid w:val="006953D8"/>
    <w:rsid w:val="006956CB"/>
    <w:rsid w:val="006958BC"/>
    <w:rsid w:val="00695CD9"/>
    <w:rsid w:val="006961A8"/>
    <w:rsid w:val="0069630D"/>
    <w:rsid w:val="006969B1"/>
    <w:rsid w:val="00696E7D"/>
    <w:rsid w:val="006972FF"/>
    <w:rsid w:val="00697628"/>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0DDB"/>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F4B"/>
    <w:rsid w:val="006B5163"/>
    <w:rsid w:val="006B5352"/>
    <w:rsid w:val="006B5A48"/>
    <w:rsid w:val="006B5CC4"/>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560"/>
    <w:rsid w:val="006D375B"/>
    <w:rsid w:val="006D412A"/>
    <w:rsid w:val="006D412F"/>
    <w:rsid w:val="006D47D9"/>
    <w:rsid w:val="006D4849"/>
    <w:rsid w:val="006D49CD"/>
    <w:rsid w:val="006D4A9B"/>
    <w:rsid w:val="006D4C2C"/>
    <w:rsid w:val="006D4CC3"/>
    <w:rsid w:val="006D5A30"/>
    <w:rsid w:val="006D5C77"/>
    <w:rsid w:val="006D5C8F"/>
    <w:rsid w:val="006D6223"/>
    <w:rsid w:val="006D66A5"/>
    <w:rsid w:val="006D685E"/>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0B1"/>
    <w:rsid w:val="006E7100"/>
    <w:rsid w:val="006E7181"/>
    <w:rsid w:val="006E7236"/>
    <w:rsid w:val="006E740B"/>
    <w:rsid w:val="006E7682"/>
    <w:rsid w:val="006E777F"/>
    <w:rsid w:val="006E7DE0"/>
    <w:rsid w:val="006F08ED"/>
    <w:rsid w:val="006F10EC"/>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4F4"/>
    <w:rsid w:val="006F65F2"/>
    <w:rsid w:val="006F69FE"/>
    <w:rsid w:val="006F6DFB"/>
    <w:rsid w:val="006F6EF4"/>
    <w:rsid w:val="006F7249"/>
    <w:rsid w:val="006F76D9"/>
    <w:rsid w:val="006F7E66"/>
    <w:rsid w:val="006F7FCF"/>
    <w:rsid w:val="00700B01"/>
    <w:rsid w:val="00701562"/>
    <w:rsid w:val="00702279"/>
    <w:rsid w:val="007027FB"/>
    <w:rsid w:val="00702846"/>
    <w:rsid w:val="00702985"/>
    <w:rsid w:val="00702B2E"/>
    <w:rsid w:val="00703054"/>
    <w:rsid w:val="007032E1"/>
    <w:rsid w:val="00703A17"/>
    <w:rsid w:val="00703A23"/>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A27"/>
    <w:rsid w:val="007153F0"/>
    <w:rsid w:val="007156D9"/>
    <w:rsid w:val="00715B6D"/>
    <w:rsid w:val="007164E6"/>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29E"/>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0F8E"/>
    <w:rsid w:val="00742EC7"/>
    <w:rsid w:val="007430E4"/>
    <w:rsid w:val="007434C2"/>
    <w:rsid w:val="007434F3"/>
    <w:rsid w:val="0074498A"/>
    <w:rsid w:val="00744E35"/>
    <w:rsid w:val="0074569F"/>
    <w:rsid w:val="0074570B"/>
    <w:rsid w:val="0074588F"/>
    <w:rsid w:val="00745A45"/>
    <w:rsid w:val="00745EE8"/>
    <w:rsid w:val="007467A0"/>
    <w:rsid w:val="00746D73"/>
    <w:rsid w:val="00747FDF"/>
    <w:rsid w:val="00750528"/>
    <w:rsid w:val="0075054F"/>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384"/>
    <w:rsid w:val="007579EE"/>
    <w:rsid w:val="00757D67"/>
    <w:rsid w:val="00760197"/>
    <w:rsid w:val="0076056C"/>
    <w:rsid w:val="00761743"/>
    <w:rsid w:val="00761E65"/>
    <w:rsid w:val="007626BF"/>
    <w:rsid w:val="00762CBA"/>
    <w:rsid w:val="00762FE7"/>
    <w:rsid w:val="007634B2"/>
    <w:rsid w:val="00763985"/>
    <w:rsid w:val="007640C9"/>
    <w:rsid w:val="007643F7"/>
    <w:rsid w:val="007644F8"/>
    <w:rsid w:val="00764739"/>
    <w:rsid w:val="00764C67"/>
    <w:rsid w:val="00765A32"/>
    <w:rsid w:val="00765EDF"/>
    <w:rsid w:val="00765F62"/>
    <w:rsid w:val="00766386"/>
    <w:rsid w:val="00766EFC"/>
    <w:rsid w:val="0076716F"/>
    <w:rsid w:val="007702BC"/>
    <w:rsid w:val="00770B94"/>
    <w:rsid w:val="00770C17"/>
    <w:rsid w:val="00771286"/>
    <w:rsid w:val="007715A0"/>
    <w:rsid w:val="00771608"/>
    <w:rsid w:val="00771791"/>
    <w:rsid w:val="00772232"/>
    <w:rsid w:val="0077241E"/>
    <w:rsid w:val="00772541"/>
    <w:rsid w:val="0077300F"/>
    <w:rsid w:val="00773704"/>
    <w:rsid w:val="00773BE2"/>
    <w:rsid w:val="00773CF5"/>
    <w:rsid w:val="00774453"/>
    <w:rsid w:val="00774466"/>
    <w:rsid w:val="007753DB"/>
    <w:rsid w:val="007755D6"/>
    <w:rsid w:val="00775872"/>
    <w:rsid w:val="007758B2"/>
    <w:rsid w:val="007758D1"/>
    <w:rsid w:val="00776793"/>
    <w:rsid w:val="0077768D"/>
    <w:rsid w:val="00777827"/>
    <w:rsid w:val="00777DC3"/>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94C"/>
    <w:rsid w:val="00784B89"/>
    <w:rsid w:val="00784F55"/>
    <w:rsid w:val="00785160"/>
    <w:rsid w:val="0078568F"/>
    <w:rsid w:val="007864E8"/>
    <w:rsid w:val="00786C14"/>
    <w:rsid w:val="007876F8"/>
    <w:rsid w:val="007879B9"/>
    <w:rsid w:val="00787A9A"/>
    <w:rsid w:val="00790053"/>
    <w:rsid w:val="00790B7D"/>
    <w:rsid w:val="00791118"/>
    <w:rsid w:val="007918C8"/>
    <w:rsid w:val="007925B5"/>
    <w:rsid w:val="00792F30"/>
    <w:rsid w:val="00793159"/>
    <w:rsid w:val="007934B1"/>
    <w:rsid w:val="0079378B"/>
    <w:rsid w:val="00793A62"/>
    <w:rsid w:val="00793E50"/>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97AF1"/>
    <w:rsid w:val="00797CFA"/>
    <w:rsid w:val="007A0159"/>
    <w:rsid w:val="007A1285"/>
    <w:rsid w:val="007A14A8"/>
    <w:rsid w:val="007A19BA"/>
    <w:rsid w:val="007A23DB"/>
    <w:rsid w:val="007A28EA"/>
    <w:rsid w:val="007A2A57"/>
    <w:rsid w:val="007A3073"/>
    <w:rsid w:val="007A3235"/>
    <w:rsid w:val="007A36EF"/>
    <w:rsid w:val="007A37B1"/>
    <w:rsid w:val="007A39D2"/>
    <w:rsid w:val="007A3DC8"/>
    <w:rsid w:val="007A429A"/>
    <w:rsid w:val="007A48A6"/>
    <w:rsid w:val="007A493A"/>
    <w:rsid w:val="007A4BDC"/>
    <w:rsid w:val="007A4CDB"/>
    <w:rsid w:val="007A50E1"/>
    <w:rsid w:val="007A5494"/>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2C78"/>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30D"/>
    <w:rsid w:val="007C257C"/>
    <w:rsid w:val="007C3279"/>
    <w:rsid w:val="007C360A"/>
    <w:rsid w:val="007C3F35"/>
    <w:rsid w:val="007C48A8"/>
    <w:rsid w:val="007C4CB1"/>
    <w:rsid w:val="007C5369"/>
    <w:rsid w:val="007C56C2"/>
    <w:rsid w:val="007C583D"/>
    <w:rsid w:val="007C5A53"/>
    <w:rsid w:val="007C5C6A"/>
    <w:rsid w:val="007C5F73"/>
    <w:rsid w:val="007C620B"/>
    <w:rsid w:val="007C64AA"/>
    <w:rsid w:val="007C6785"/>
    <w:rsid w:val="007C67C8"/>
    <w:rsid w:val="007C6B47"/>
    <w:rsid w:val="007C6E3F"/>
    <w:rsid w:val="007C70A6"/>
    <w:rsid w:val="007C7230"/>
    <w:rsid w:val="007C739F"/>
    <w:rsid w:val="007C7B5D"/>
    <w:rsid w:val="007D022D"/>
    <w:rsid w:val="007D0286"/>
    <w:rsid w:val="007D0822"/>
    <w:rsid w:val="007D0C90"/>
    <w:rsid w:val="007D0DFA"/>
    <w:rsid w:val="007D1032"/>
    <w:rsid w:val="007D117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2BA"/>
    <w:rsid w:val="007D4535"/>
    <w:rsid w:val="007D49AD"/>
    <w:rsid w:val="007D4ACC"/>
    <w:rsid w:val="007D4B62"/>
    <w:rsid w:val="007D4DD1"/>
    <w:rsid w:val="007D4E18"/>
    <w:rsid w:val="007D5057"/>
    <w:rsid w:val="007D54DC"/>
    <w:rsid w:val="007D5A34"/>
    <w:rsid w:val="007D61D5"/>
    <w:rsid w:val="007D6667"/>
    <w:rsid w:val="007D7614"/>
    <w:rsid w:val="007D7DF0"/>
    <w:rsid w:val="007E0187"/>
    <w:rsid w:val="007E0509"/>
    <w:rsid w:val="007E0B69"/>
    <w:rsid w:val="007E0EFD"/>
    <w:rsid w:val="007E1164"/>
    <w:rsid w:val="007E1B5B"/>
    <w:rsid w:val="007E217F"/>
    <w:rsid w:val="007E2ACC"/>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E7EED"/>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686"/>
    <w:rsid w:val="00803ACB"/>
    <w:rsid w:val="0080401F"/>
    <w:rsid w:val="00804345"/>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78D"/>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CC5"/>
    <w:rsid w:val="00814D4A"/>
    <w:rsid w:val="0081535D"/>
    <w:rsid w:val="00815A61"/>
    <w:rsid w:val="00815D30"/>
    <w:rsid w:val="00815DA3"/>
    <w:rsid w:val="00816943"/>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C8"/>
    <w:rsid w:val="008227ED"/>
    <w:rsid w:val="00822CBA"/>
    <w:rsid w:val="00822EB7"/>
    <w:rsid w:val="00822F69"/>
    <w:rsid w:val="0082358E"/>
    <w:rsid w:val="00823683"/>
    <w:rsid w:val="00823C2D"/>
    <w:rsid w:val="008240DE"/>
    <w:rsid w:val="0082416C"/>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7A"/>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506"/>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6D48"/>
    <w:rsid w:val="008573B7"/>
    <w:rsid w:val="00857640"/>
    <w:rsid w:val="008576BF"/>
    <w:rsid w:val="00857BBD"/>
    <w:rsid w:val="00860C78"/>
    <w:rsid w:val="00860D55"/>
    <w:rsid w:val="00860D64"/>
    <w:rsid w:val="00861E5C"/>
    <w:rsid w:val="00861F0D"/>
    <w:rsid w:val="00862210"/>
    <w:rsid w:val="00862AA3"/>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5A1"/>
    <w:rsid w:val="00875E8E"/>
    <w:rsid w:val="008763C5"/>
    <w:rsid w:val="0087697E"/>
    <w:rsid w:val="00876C96"/>
    <w:rsid w:val="00876D1C"/>
    <w:rsid w:val="008770B4"/>
    <w:rsid w:val="00877467"/>
    <w:rsid w:val="00877A08"/>
    <w:rsid w:val="0088015A"/>
    <w:rsid w:val="00880795"/>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4CB8"/>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287F"/>
    <w:rsid w:val="008933D4"/>
    <w:rsid w:val="008934D6"/>
    <w:rsid w:val="00894327"/>
    <w:rsid w:val="008945A5"/>
    <w:rsid w:val="00894711"/>
    <w:rsid w:val="00894D94"/>
    <w:rsid w:val="00894E6B"/>
    <w:rsid w:val="008960D5"/>
    <w:rsid w:val="00897546"/>
    <w:rsid w:val="008A0FC0"/>
    <w:rsid w:val="008A1389"/>
    <w:rsid w:val="008A23A6"/>
    <w:rsid w:val="008A2469"/>
    <w:rsid w:val="008A2553"/>
    <w:rsid w:val="008A2802"/>
    <w:rsid w:val="008A28FD"/>
    <w:rsid w:val="008A2A48"/>
    <w:rsid w:val="008A3645"/>
    <w:rsid w:val="008A378C"/>
    <w:rsid w:val="008A3C7D"/>
    <w:rsid w:val="008A3FB8"/>
    <w:rsid w:val="008A3FEE"/>
    <w:rsid w:val="008A4216"/>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06F"/>
    <w:rsid w:val="008B02A1"/>
    <w:rsid w:val="008B0518"/>
    <w:rsid w:val="008B137C"/>
    <w:rsid w:val="008B157A"/>
    <w:rsid w:val="008B15B3"/>
    <w:rsid w:val="008B1709"/>
    <w:rsid w:val="008B1C13"/>
    <w:rsid w:val="008B1D5C"/>
    <w:rsid w:val="008B1F59"/>
    <w:rsid w:val="008B2785"/>
    <w:rsid w:val="008B29B6"/>
    <w:rsid w:val="008B2E18"/>
    <w:rsid w:val="008B2F00"/>
    <w:rsid w:val="008B2F42"/>
    <w:rsid w:val="008B35DD"/>
    <w:rsid w:val="008B45B2"/>
    <w:rsid w:val="008B4795"/>
    <w:rsid w:val="008B4B01"/>
    <w:rsid w:val="008B4DCD"/>
    <w:rsid w:val="008B50A2"/>
    <w:rsid w:val="008B55AD"/>
    <w:rsid w:val="008B58DC"/>
    <w:rsid w:val="008B5DF2"/>
    <w:rsid w:val="008B6194"/>
    <w:rsid w:val="008B6C77"/>
    <w:rsid w:val="008B6D7F"/>
    <w:rsid w:val="008B7044"/>
    <w:rsid w:val="008B71DB"/>
    <w:rsid w:val="008B777A"/>
    <w:rsid w:val="008B7795"/>
    <w:rsid w:val="008B7B09"/>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6A9"/>
    <w:rsid w:val="008C69B4"/>
    <w:rsid w:val="008C6C74"/>
    <w:rsid w:val="008C6D1C"/>
    <w:rsid w:val="008C6D42"/>
    <w:rsid w:val="008C6F29"/>
    <w:rsid w:val="008C6FC3"/>
    <w:rsid w:val="008C724B"/>
    <w:rsid w:val="008C73C8"/>
    <w:rsid w:val="008C7805"/>
    <w:rsid w:val="008D045C"/>
    <w:rsid w:val="008D15F2"/>
    <w:rsid w:val="008D1CBB"/>
    <w:rsid w:val="008D2047"/>
    <w:rsid w:val="008D2418"/>
    <w:rsid w:val="008D2557"/>
    <w:rsid w:val="008D27C8"/>
    <w:rsid w:val="008D284B"/>
    <w:rsid w:val="008D2B8E"/>
    <w:rsid w:val="008D36C7"/>
    <w:rsid w:val="008D3718"/>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3B4"/>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0E6C"/>
    <w:rsid w:val="00901117"/>
    <w:rsid w:val="00901709"/>
    <w:rsid w:val="009019C4"/>
    <w:rsid w:val="00901A3B"/>
    <w:rsid w:val="009024BA"/>
    <w:rsid w:val="00902C33"/>
    <w:rsid w:val="00903E71"/>
    <w:rsid w:val="00904528"/>
    <w:rsid w:val="00904546"/>
    <w:rsid w:val="0090457C"/>
    <w:rsid w:val="00904BC2"/>
    <w:rsid w:val="00904CCD"/>
    <w:rsid w:val="00904EC8"/>
    <w:rsid w:val="00905121"/>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1FA4"/>
    <w:rsid w:val="009120BE"/>
    <w:rsid w:val="009121A5"/>
    <w:rsid w:val="009124AF"/>
    <w:rsid w:val="0091286B"/>
    <w:rsid w:val="00912897"/>
    <w:rsid w:val="009129D9"/>
    <w:rsid w:val="00912FB9"/>
    <w:rsid w:val="009130B4"/>
    <w:rsid w:val="00913128"/>
    <w:rsid w:val="009137C7"/>
    <w:rsid w:val="00913AE1"/>
    <w:rsid w:val="00913DC5"/>
    <w:rsid w:val="00913E8A"/>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2FF"/>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409"/>
    <w:rsid w:val="009475FC"/>
    <w:rsid w:val="00947929"/>
    <w:rsid w:val="00947970"/>
    <w:rsid w:val="00947D6E"/>
    <w:rsid w:val="00950321"/>
    <w:rsid w:val="00950643"/>
    <w:rsid w:val="00950FED"/>
    <w:rsid w:val="009511B8"/>
    <w:rsid w:val="0095165A"/>
    <w:rsid w:val="0095197A"/>
    <w:rsid w:val="00951AE6"/>
    <w:rsid w:val="00951E52"/>
    <w:rsid w:val="00951F21"/>
    <w:rsid w:val="00952960"/>
    <w:rsid w:val="00952BE8"/>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38"/>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144"/>
    <w:rsid w:val="009666F3"/>
    <w:rsid w:val="009670DA"/>
    <w:rsid w:val="00967B7D"/>
    <w:rsid w:val="0097082F"/>
    <w:rsid w:val="00970AA0"/>
    <w:rsid w:val="00970DF5"/>
    <w:rsid w:val="00972223"/>
    <w:rsid w:val="00972379"/>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6FF7"/>
    <w:rsid w:val="0099795A"/>
    <w:rsid w:val="00997FDA"/>
    <w:rsid w:val="00997FF5"/>
    <w:rsid w:val="009A0490"/>
    <w:rsid w:val="009A06DD"/>
    <w:rsid w:val="009A07FE"/>
    <w:rsid w:val="009A0A78"/>
    <w:rsid w:val="009A1382"/>
    <w:rsid w:val="009A1384"/>
    <w:rsid w:val="009A15F4"/>
    <w:rsid w:val="009A17DC"/>
    <w:rsid w:val="009A1AD3"/>
    <w:rsid w:val="009A1EA4"/>
    <w:rsid w:val="009A1ED2"/>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AEB"/>
    <w:rsid w:val="009C3C8B"/>
    <w:rsid w:val="009C3F0F"/>
    <w:rsid w:val="009C42CC"/>
    <w:rsid w:val="009C42F9"/>
    <w:rsid w:val="009C4363"/>
    <w:rsid w:val="009C4FA1"/>
    <w:rsid w:val="009C5855"/>
    <w:rsid w:val="009C5E1E"/>
    <w:rsid w:val="009C6050"/>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B81"/>
    <w:rsid w:val="009D7B9D"/>
    <w:rsid w:val="009D7D4B"/>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562"/>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CEB"/>
    <w:rsid w:val="009F0E5D"/>
    <w:rsid w:val="009F117B"/>
    <w:rsid w:val="009F135A"/>
    <w:rsid w:val="009F154C"/>
    <w:rsid w:val="009F2445"/>
    <w:rsid w:val="009F25F1"/>
    <w:rsid w:val="009F29FC"/>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250"/>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638"/>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321"/>
    <w:rsid w:val="00A1243A"/>
    <w:rsid w:val="00A12B1A"/>
    <w:rsid w:val="00A12EEA"/>
    <w:rsid w:val="00A131B5"/>
    <w:rsid w:val="00A131F7"/>
    <w:rsid w:val="00A13772"/>
    <w:rsid w:val="00A1386E"/>
    <w:rsid w:val="00A138EB"/>
    <w:rsid w:val="00A14FC7"/>
    <w:rsid w:val="00A1540A"/>
    <w:rsid w:val="00A15DBB"/>
    <w:rsid w:val="00A160E7"/>
    <w:rsid w:val="00A16445"/>
    <w:rsid w:val="00A168D7"/>
    <w:rsid w:val="00A1692E"/>
    <w:rsid w:val="00A17733"/>
    <w:rsid w:val="00A17BDC"/>
    <w:rsid w:val="00A17D12"/>
    <w:rsid w:val="00A201CB"/>
    <w:rsid w:val="00A20588"/>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6B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2AA"/>
    <w:rsid w:val="00A37A01"/>
    <w:rsid w:val="00A40055"/>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A0C"/>
    <w:rsid w:val="00A43504"/>
    <w:rsid w:val="00A43539"/>
    <w:rsid w:val="00A43615"/>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C7C"/>
    <w:rsid w:val="00A50D4A"/>
    <w:rsid w:val="00A51D1C"/>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814"/>
    <w:rsid w:val="00A65946"/>
    <w:rsid w:val="00A65982"/>
    <w:rsid w:val="00A65BAF"/>
    <w:rsid w:val="00A65F32"/>
    <w:rsid w:val="00A66F8A"/>
    <w:rsid w:val="00A67054"/>
    <w:rsid w:val="00A67303"/>
    <w:rsid w:val="00A673F2"/>
    <w:rsid w:val="00A67939"/>
    <w:rsid w:val="00A67CC4"/>
    <w:rsid w:val="00A702C9"/>
    <w:rsid w:val="00A704DA"/>
    <w:rsid w:val="00A70E18"/>
    <w:rsid w:val="00A70FD0"/>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E4D"/>
    <w:rsid w:val="00A7715B"/>
    <w:rsid w:val="00A77A40"/>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4DFB"/>
    <w:rsid w:val="00A85BBF"/>
    <w:rsid w:val="00A85BC3"/>
    <w:rsid w:val="00A85E5B"/>
    <w:rsid w:val="00A860DF"/>
    <w:rsid w:val="00A86E6A"/>
    <w:rsid w:val="00A86F72"/>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0AE"/>
    <w:rsid w:val="00A97319"/>
    <w:rsid w:val="00A97402"/>
    <w:rsid w:val="00A97B70"/>
    <w:rsid w:val="00AA0067"/>
    <w:rsid w:val="00AA0084"/>
    <w:rsid w:val="00AA14C9"/>
    <w:rsid w:val="00AA1ABE"/>
    <w:rsid w:val="00AA1C0F"/>
    <w:rsid w:val="00AA25AD"/>
    <w:rsid w:val="00AA27D4"/>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61B"/>
    <w:rsid w:val="00AB1AF9"/>
    <w:rsid w:val="00AB1C1D"/>
    <w:rsid w:val="00AB1C99"/>
    <w:rsid w:val="00AB2006"/>
    <w:rsid w:val="00AB31DA"/>
    <w:rsid w:val="00AB3996"/>
    <w:rsid w:val="00AB3F7F"/>
    <w:rsid w:val="00AB3FA4"/>
    <w:rsid w:val="00AB4468"/>
    <w:rsid w:val="00AB4D2F"/>
    <w:rsid w:val="00AB5188"/>
    <w:rsid w:val="00AB5553"/>
    <w:rsid w:val="00AB5935"/>
    <w:rsid w:val="00AB753E"/>
    <w:rsid w:val="00AB7D21"/>
    <w:rsid w:val="00AB7E23"/>
    <w:rsid w:val="00AB7F16"/>
    <w:rsid w:val="00AC05A1"/>
    <w:rsid w:val="00AC07AC"/>
    <w:rsid w:val="00AC0BB0"/>
    <w:rsid w:val="00AC1259"/>
    <w:rsid w:val="00AC1323"/>
    <w:rsid w:val="00AC2053"/>
    <w:rsid w:val="00AC24F4"/>
    <w:rsid w:val="00AC2529"/>
    <w:rsid w:val="00AC31CC"/>
    <w:rsid w:val="00AC3A6E"/>
    <w:rsid w:val="00AC3F14"/>
    <w:rsid w:val="00AC47F4"/>
    <w:rsid w:val="00AC4862"/>
    <w:rsid w:val="00AC52D3"/>
    <w:rsid w:val="00AC5B31"/>
    <w:rsid w:val="00AC6760"/>
    <w:rsid w:val="00AC6F4B"/>
    <w:rsid w:val="00AC6F66"/>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75"/>
    <w:rsid w:val="00AD63A0"/>
    <w:rsid w:val="00AD6773"/>
    <w:rsid w:val="00AD6BF5"/>
    <w:rsid w:val="00AD6C82"/>
    <w:rsid w:val="00AD755B"/>
    <w:rsid w:val="00AD79E2"/>
    <w:rsid w:val="00AE0446"/>
    <w:rsid w:val="00AE056B"/>
    <w:rsid w:val="00AE0AEE"/>
    <w:rsid w:val="00AE0E40"/>
    <w:rsid w:val="00AE10EA"/>
    <w:rsid w:val="00AE1573"/>
    <w:rsid w:val="00AE1BFE"/>
    <w:rsid w:val="00AE2260"/>
    <w:rsid w:val="00AE2351"/>
    <w:rsid w:val="00AE23CB"/>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1BD6"/>
    <w:rsid w:val="00AF3F92"/>
    <w:rsid w:val="00AF44AB"/>
    <w:rsid w:val="00AF4DEA"/>
    <w:rsid w:val="00AF51E4"/>
    <w:rsid w:val="00AF535E"/>
    <w:rsid w:val="00AF56CA"/>
    <w:rsid w:val="00AF57A0"/>
    <w:rsid w:val="00AF5FA2"/>
    <w:rsid w:val="00AF70D9"/>
    <w:rsid w:val="00AF70F7"/>
    <w:rsid w:val="00AF7110"/>
    <w:rsid w:val="00AF7480"/>
    <w:rsid w:val="00AF76F4"/>
    <w:rsid w:val="00AF7B90"/>
    <w:rsid w:val="00AF7DDA"/>
    <w:rsid w:val="00AF7F9A"/>
    <w:rsid w:val="00B004F8"/>
    <w:rsid w:val="00B00B22"/>
    <w:rsid w:val="00B01947"/>
    <w:rsid w:val="00B01C94"/>
    <w:rsid w:val="00B03318"/>
    <w:rsid w:val="00B0469C"/>
    <w:rsid w:val="00B0528C"/>
    <w:rsid w:val="00B05357"/>
    <w:rsid w:val="00B0537A"/>
    <w:rsid w:val="00B05702"/>
    <w:rsid w:val="00B05EC8"/>
    <w:rsid w:val="00B060DD"/>
    <w:rsid w:val="00B06260"/>
    <w:rsid w:val="00B07046"/>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48F"/>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BAE"/>
    <w:rsid w:val="00B21F4F"/>
    <w:rsid w:val="00B224AD"/>
    <w:rsid w:val="00B226A4"/>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79F4"/>
    <w:rsid w:val="00B27A99"/>
    <w:rsid w:val="00B27AB7"/>
    <w:rsid w:val="00B301F9"/>
    <w:rsid w:val="00B30459"/>
    <w:rsid w:val="00B30CF3"/>
    <w:rsid w:val="00B31369"/>
    <w:rsid w:val="00B318DF"/>
    <w:rsid w:val="00B31BF4"/>
    <w:rsid w:val="00B323AF"/>
    <w:rsid w:val="00B32642"/>
    <w:rsid w:val="00B32CF6"/>
    <w:rsid w:val="00B33949"/>
    <w:rsid w:val="00B33ABD"/>
    <w:rsid w:val="00B33D20"/>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157E"/>
    <w:rsid w:val="00B419F0"/>
    <w:rsid w:val="00B423CD"/>
    <w:rsid w:val="00B424A3"/>
    <w:rsid w:val="00B42A84"/>
    <w:rsid w:val="00B42DC9"/>
    <w:rsid w:val="00B430F6"/>
    <w:rsid w:val="00B4336C"/>
    <w:rsid w:val="00B43834"/>
    <w:rsid w:val="00B43F08"/>
    <w:rsid w:val="00B4445A"/>
    <w:rsid w:val="00B44B7E"/>
    <w:rsid w:val="00B44C4C"/>
    <w:rsid w:val="00B4500F"/>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224"/>
    <w:rsid w:val="00B6041E"/>
    <w:rsid w:val="00B60C4F"/>
    <w:rsid w:val="00B60F7A"/>
    <w:rsid w:val="00B613DE"/>
    <w:rsid w:val="00B61C3C"/>
    <w:rsid w:val="00B62056"/>
    <w:rsid w:val="00B62078"/>
    <w:rsid w:val="00B62940"/>
    <w:rsid w:val="00B63466"/>
    <w:rsid w:val="00B63C05"/>
    <w:rsid w:val="00B63C44"/>
    <w:rsid w:val="00B6434C"/>
    <w:rsid w:val="00B647A3"/>
    <w:rsid w:val="00B649AE"/>
    <w:rsid w:val="00B65460"/>
    <w:rsid w:val="00B65979"/>
    <w:rsid w:val="00B65D16"/>
    <w:rsid w:val="00B66059"/>
    <w:rsid w:val="00B6659A"/>
    <w:rsid w:val="00B666DC"/>
    <w:rsid w:val="00B6688D"/>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1F4D"/>
    <w:rsid w:val="00B72E8F"/>
    <w:rsid w:val="00B731CB"/>
    <w:rsid w:val="00B73316"/>
    <w:rsid w:val="00B736B3"/>
    <w:rsid w:val="00B737D6"/>
    <w:rsid w:val="00B73853"/>
    <w:rsid w:val="00B73A62"/>
    <w:rsid w:val="00B73CD0"/>
    <w:rsid w:val="00B743F3"/>
    <w:rsid w:val="00B74442"/>
    <w:rsid w:val="00B74868"/>
    <w:rsid w:val="00B74B9B"/>
    <w:rsid w:val="00B74C3E"/>
    <w:rsid w:val="00B75091"/>
    <w:rsid w:val="00B75105"/>
    <w:rsid w:val="00B75834"/>
    <w:rsid w:val="00B75B74"/>
    <w:rsid w:val="00B75B76"/>
    <w:rsid w:val="00B75ECD"/>
    <w:rsid w:val="00B762A7"/>
    <w:rsid w:val="00B762DB"/>
    <w:rsid w:val="00B762F2"/>
    <w:rsid w:val="00B7649B"/>
    <w:rsid w:val="00B76755"/>
    <w:rsid w:val="00B7680C"/>
    <w:rsid w:val="00B76AB4"/>
    <w:rsid w:val="00B76D5F"/>
    <w:rsid w:val="00B770B9"/>
    <w:rsid w:val="00B77592"/>
    <w:rsid w:val="00B77712"/>
    <w:rsid w:val="00B77B14"/>
    <w:rsid w:val="00B77BA5"/>
    <w:rsid w:val="00B802EE"/>
    <w:rsid w:val="00B8049F"/>
    <w:rsid w:val="00B804AE"/>
    <w:rsid w:val="00B8072A"/>
    <w:rsid w:val="00B80E1C"/>
    <w:rsid w:val="00B81138"/>
    <w:rsid w:val="00B81227"/>
    <w:rsid w:val="00B81285"/>
    <w:rsid w:val="00B81405"/>
    <w:rsid w:val="00B81421"/>
    <w:rsid w:val="00B81C82"/>
    <w:rsid w:val="00B8296E"/>
    <w:rsid w:val="00B82B15"/>
    <w:rsid w:val="00B82D23"/>
    <w:rsid w:val="00B83047"/>
    <w:rsid w:val="00B83320"/>
    <w:rsid w:val="00B835B3"/>
    <w:rsid w:val="00B836F1"/>
    <w:rsid w:val="00B83BF0"/>
    <w:rsid w:val="00B83E1A"/>
    <w:rsid w:val="00B845BD"/>
    <w:rsid w:val="00B84A15"/>
    <w:rsid w:val="00B84EB2"/>
    <w:rsid w:val="00B84EED"/>
    <w:rsid w:val="00B8529D"/>
    <w:rsid w:val="00B85431"/>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2A2"/>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258"/>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49"/>
    <w:rsid w:val="00BB4376"/>
    <w:rsid w:val="00BB4379"/>
    <w:rsid w:val="00BB45EA"/>
    <w:rsid w:val="00BB476F"/>
    <w:rsid w:val="00BB4B5A"/>
    <w:rsid w:val="00BB5571"/>
    <w:rsid w:val="00BB59FB"/>
    <w:rsid w:val="00BB5C93"/>
    <w:rsid w:val="00BB69D8"/>
    <w:rsid w:val="00BB6C44"/>
    <w:rsid w:val="00BB6C71"/>
    <w:rsid w:val="00BB6D75"/>
    <w:rsid w:val="00BB73E1"/>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A07"/>
    <w:rsid w:val="00BD5C59"/>
    <w:rsid w:val="00BD621F"/>
    <w:rsid w:val="00BD6291"/>
    <w:rsid w:val="00BD62F3"/>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DB3"/>
    <w:rsid w:val="00BE5FCB"/>
    <w:rsid w:val="00BE608F"/>
    <w:rsid w:val="00BE6129"/>
    <w:rsid w:val="00BE63AD"/>
    <w:rsid w:val="00BE65A5"/>
    <w:rsid w:val="00BE6833"/>
    <w:rsid w:val="00BE6B8C"/>
    <w:rsid w:val="00BE6F43"/>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3F7"/>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6E72"/>
    <w:rsid w:val="00BF7304"/>
    <w:rsid w:val="00BF74CC"/>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9FC"/>
    <w:rsid w:val="00C05B54"/>
    <w:rsid w:val="00C05E37"/>
    <w:rsid w:val="00C06F3F"/>
    <w:rsid w:val="00C07440"/>
    <w:rsid w:val="00C10251"/>
    <w:rsid w:val="00C10A98"/>
    <w:rsid w:val="00C10D80"/>
    <w:rsid w:val="00C10E2A"/>
    <w:rsid w:val="00C1104C"/>
    <w:rsid w:val="00C1154D"/>
    <w:rsid w:val="00C117AF"/>
    <w:rsid w:val="00C11EC7"/>
    <w:rsid w:val="00C126B7"/>
    <w:rsid w:val="00C12D95"/>
    <w:rsid w:val="00C12DB4"/>
    <w:rsid w:val="00C12F6C"/>
    <w:rsid w:val="00C13016"/>
    <w:rsid w:val="00C13183"/>
    <w:rsid w:val="00C13555"/>
    <w:rsid w:val="00C1355B"/>
    <w:rsid w:val="00C13ED9"/>
    <w:rsid w:val="00C13EF9"/>
    <w:rsid w:val="00C141EC"/>
    <w:rsid w:val="00C141ED"/>
    <w:rsid w:val="00C14D19"/>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144"/>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CA3"/>
    <w:rsid w:val="00C36D5E"/>
    <w:rsid w:val="00C36D6D"/>
    <w:rsid w:val="00C37138"/>
    <w:rsid w:val="00C37632"/>
    <w:rsid w:val="00C37BC6"/>
    <w:rsid w:val="00C37FFB"/>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22"/>
    <w:rsid w:val="00C477E9"/>
    <w:rsid w:val="00C47E9E"/>
    <w:rsid w:val="00C47F48"/>
    <w:rsid w:val="00C5026C"/>
    <w:rsid w:val="00C50993"/>
    <w:rsid w:val="00C50DF8"/>
    <w:rsid w:val="00C510D5"/>
    <w:rsid w:val="00C524E0"/>
    <w:rsid w:val="00C52A00"/>
    <w:rsid w:val="00C52CC7"/>
    <w:rsid w:val="00C53098"/>
    <w:rsid w:val="00C531BC"/>
    <w:rsid w:val="00C53779"/>
    <w:rsid w:val="00C53D1B"/>
    <w:rsid w:val="00C54486"/>
    <w:rsid w:val="00C54815"/>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95D"/>
    <w:rsid w:val="00C6301D"/>
    <w:rsid w:val="00C6310C"/>
    <w:rsid w:val="00C632DA"/>
    <w:rsid w:val="00C63ACC"/>
    <w:rsid w:val="00C63DAC"/>
    <w:rsid w:val="00C63F79"/>
    <w:rsid w:val="00C6460D"/>
    <w:rsid w:val="00C65065"/>
    <w:rsid w:val="00C6533C"/>
    <w:rsid w:val="00C6582D"/>
    <w:rsid w:val="00C659C3"/>
    <w:rsid w:val="00C660C6"/>
    <w:rsid w:val="00C66D32"/>
    <w:rsid w:val="00C66E18"/>
    <w:rsid w:val="00C673AC"/>
    <w:rsid w:val="00C674C6"/>
    <w:rsid w:val="00C67CEE"/>
    <w:rsid w:val="00C70182"/>
    <w:rsid w:val="00C701B9"/>
    <w:rsid w:val="00C71213"/>
    <w:rsid w:val="00C7130D"/>
    <w:rsid w:val="00C71394"/>
    <w:rsid w:val="00C714E6"/>
    <w:rsid w:val="00C71A62"/>
    <w:rsid w:val="00C71FDA"/>
    <w:rsid w:val="00C7272C"/>
    <w:rsid w:val="00C728F3"/>
    <w:rsid w:val="00C72A2E"/>
    <w:rsid w:val="00C730C2"/>
    <w:rsid w:val="00C736A8"/>
    <w:rsid w:val="00C74165"/>
    <w:rsid w:val="00C742DD"/>
    <w:rsid w:val="00C74306"/>
    <w:rsid w:val="00C748E9"/>
    <w:rsid w:val="00C74BD6"/>
    <w:rsid w:val="00C7511D"/>
    <w:rsid w:val="00C753C0"/>
    <w:rsid w:val="00C758E9"/>
    <w:rsid w:val="00C75A88"/>
    <w:rsid w:val="00C75D7C"/>
    <w:rsid w:val="00C76028"/>
    <w:rsid w:val="00C760E4"/>
    <w:rsid w:val="00C76494"/>
    <w:rsid w:val="00C7663F"/>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87A9A"/>
    <w:rsid w:val="00C903A6"/>
    <w:rsid w:val="00C91293"/>
    <w:rsid w:val="00C917ED"/>
    <w:rsid w:val="00C919A8"/>
    <w:rsid w:val="00C92115"/>
    <w:rsid w:val="00C922D0"/>
    <w:rsid w:val="00C92417"/>
    <w:rsid w:val="00C92693"/>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B4B"/>
    <w:rsid w:val="00CA6C0E"/>
    <w:rsid w:val="00CA6C9F"/>
    <w:rsid w:val="00CA75B0"/>
    <w:rsid w:val="00CA7684"/>
    <w:rsid w:val="00CB0583"/>
    <w:rsid w:val="00CB06DD"/>
    <w:rsid w:val="00CB181A"/>
    <w:rsid w:val="00CB1974"/>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A93"/>
    <w:rsid w:val="00CC2E4A"/>
    <w:rsid w:val="00CC3586"/>
    <w:rsid w:val="00CC3B56"/>
    <w:rsid w:val="00CC3D93"/>
    <w:rsid w:val="00CC3DEC"/>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477"/>
    <w:rsid w:val="00CD4C45"/>
    <w:rsid w:val="00CD5FF7"/>
    <w:rsid w:val="00CD63D2"/>
    <w:rsid w:val="00CD6D3A"/>
    <w:rsid w:val="00CD6D5A"/>
    <w:rsid w:val="00CD6EAD"/>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CC"/>
    <w:rsid w:val="00D024F8"/>
    <w:rsid w:val="00D029D1"/>
    <w:rsid w:val="00D02BB3"/>
    <w:rsid w:val="00D02C2F"/>
    <w:rsid w:val="00D03F3E"/>
    <w:rsid w:val="00D0408B"/>
    <w:rsid w:val="00D0426B"/>
    <w:rsid w:val="00D04295"/>
    <w:rsid w:val="00D04511"/>
    <w:rsid w:val="00D048C7"/>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2DB1"/>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2899"/>
    <w:rsid w:val="00D231C7"/>
    <w:rsid w:val="00D233C4"/>
    <w:rsid w:val="00D23441"/>
    <w:rsid w:val="00D23709"/>
    <w:rsid w:val="00D239B2"/>
    <w:rsid w:val="00D23AF5"/>
    <w:rsid w:val="00D23B7C"/>
    <w:rsid w:val="00D23C4A"/>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03D"/>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38DF"/>
    <w:rsid w:val="00D346C7"/>
    <w:rsid w:val="00D34D2E"/>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0ED"/>
    <w:rsid w:val="00D422C9"/>
    <w:rsid w:val="00D425F9"/>
    <w:rsid w:val="00D429F9"/>
    <w:rsid w:val="00D42B86"/>
    <w:rsid w:val="00D430D9"/>
    <w:rsid w:val="00D43138"/>
    <w:rsid w:val="00D435EE"/>
    <w:rsid w:val="00D43D34"/>
    <w:rsid w:val="00D43F73"/>
    <w:rsid w:val="00D4425E"/>
    <w:rsid w:val="00D44424"/>
    <w:rsid w:val="00D446BB"/>
    <w:rsid w:val="00D44B4D"/>
    <w:rsid w:val="00D44F51"/>
    <w:rsid w:val="00D457C5"/>
    <w:rsid w:val="00D458D5"/>
    <w:rsid w:val="00D45D0C"/>
    <w:rsid w:val="00D45E8B"/>
    <w:rsid w:val="00D465E9"/>
    <w:rsid w:val="00D46FF0"/>
    <w:rsid w:val="00D4764D"/>
    <w:rsid w:val="00D47CF7"/>
    <w:rsid w:val="00D504BB"/>
    <w:rsid w:val="00D5051D"/>
    <w:rsid w:val="00D507EC"/>
    <w:rsid w:val="00D508B5"/>
    <w:rsid w:val="00D50FBD"/>
    <w:rsid w:val="00D5104D"/>
    <w:rsid w:val="00D514A5"/>
    <w:rsid w:val="00D521EB"/>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1AA8"/>
    <w:rsid w:val="00D61D04"/>
    <w:rsid w:val="00D624B1"/>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59"/>
    <w:rsid w:val="00D71CBB"/>
    <w:rsid w:val="00D71DD3"/>
    <w:rsid w:val="00D72C19"/>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1F47"/>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02A"/>
    <w:rsid w:val="00D93292"/>
    <w:rsid w:val="00D93CFB"/>
    <w:rsid w:val="00D93DD8"/>
    <w:rsid w:val="00D944A9"/>
    <w:rsid w:val="00D95376"/>
    <w:rsid w:val="00D96E77"/>
    <w:rsid w:val="00D97416"/>
    <w:rsid w:val="00D977B2"/>
    <w:rsid w:val="00DA00AC"/>
    <w:rsid w:val="00DA00CB"/>
    <w:rsid w:val="00DA038D"/>
    <w:rsid w:val="00DA1043"/>
    <w:rsid w:val="00DA1048"/>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B61"/>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76D"/>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3E34"/>
    <w:rsid w:val="00DC400E"/>
    <w:rsid w:val="00DC4153"/>
    <w:rsid w:val="00DC492E"/>
    <w:rsid w:val="00DC4F7D"/>
    <w:rsid w:val="00DC527E"/>
    <w:rsid w:val="00DC543F"/>
    <w:rsid w:val="00DC55C3"/>
    <w:rsid w:val="00DC5939"/>
    <w:rsid w:val="00DC64B3"/>
    <w:rsid w:val="00DC6B46"/>
    <w:rsid w:val="00DC6BE7"/>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14B"/>
    <w:rsid w:val="00DD6A49"/>
    <w:rsid w:val="00DD6DF1"/>
    <w:rsid w:val="00DD7487"/>
    <w:rsid w:val="00DD7AC0"/>
    <w:rsid w:val="00DD7CF8"/>
    <w:rsid w:val="00DD7E4A"/>
    <w:rsid w:val="00DE0A29"/>
    <w:rsid w:val="00DE1097"/>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B4A"/>
    <w:rsid w:val="00DF1E15"/>
    <w:rsid w:val="00DF1ECC"/>
    <w:rsid w:val="00DF1F96"/>
    <w:rsid w:val="00DF269D"/>
    <w:rsid w:val="00DF2FDA"/>
    <w:rsid w:val="00DF33CB"/>
    <w:rsid w:val="00DF3947"/>
    <w:rsid w:val="00DF3C72"/>
    <w:rsid w:val="00DF3D25"/>
    <w:rsid w:val="00DF3DE1"/>
    <w:rsid w:val="00DF420C"/>
    <w:rsid w:val="00DF4B28"/>
    <w:rsid w:val="00DF4FEE"/>
    <w:rsid w:val="00DF5036"/>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4A83"/>
    <w:rsid w:val="00E05AC5"/>
    <w:rsid w:val="00E05DB2"/>
    <w:rsid w:val="00E06179"/>
    <w:rsid w:val="00E06199"/>
    <w:rsid w:val="00E062F3"/>
    <w:rsid w:val="00E065EA"/>
    <w:rsid w:val="00E06AC4"/>
    <w:rsid w:val="00E06BAB"/>
    <w:rsid w:val="00E071C5"/>
    <w:rsid w:val="00E07300"/>
    <w:rsid w:val="00E1087C"/>
    <w:rsid w:val="00E109BE"/>
    <w:rsid w:val="00E10A91"/>
    <w:rsid w:val="00E10E3E"/>
    <w:rsid w:val="00E112AF"/>
    <w:rsid w:val="00E1147A"/>
    <w:rsid w:val="00E1181A"/>
    <w:rsid w:val="00E11A90"/>
    <w:rsid w:val="00E11F33"/>
    <w:rsid w:val="00E12507"/>
    <w:rsid w:val="00E12AD4"/>
    <w:rsid w:val="00E13122"/>
    <w:rsid w:val="00E132E7"/>
    <w:rsid w:val="00E137FD"/>
    <w:rsid w:val="00E14FC3"/>
    <w:rsid w:val="00E154E5"/>
    <w:rsid w:val="00E158BC"/>
    <w:rsid w:val="00E15B79"/>
    <w:rsid w:val="00E15ECE"/>
    <w:rsid w:val="00E1644D"/>
    <w:rsid w:val="00E164B0"/>
    <w:rsid w:val="00E166FC"/>
    <w:rsid w:val="00E16D78"/>
    <w:rsid w:val="00E16D90"/>
    <w:rsid w:val="00E20727"/>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1DA"/>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E19"/>
    <w:rsid w:val="00E37FEE"/>
    <w:rsid w:val="00E40D0A"/>
    <w:rsid w:val="00E41337"/>
    <w:rsid w:val="00E41623"/>
    <w:rsid w:val="00E416BF"/>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2F5B"/>
    <w:rsid w:val="00E4308C"/>
    <w:rsid w:val="00E435A5"/>
    <w:rsid w:val="00E435DD"/>
    <w:rsid w:val="00E43716"/>
    <w:rsid w:val="00E43831"/>
    <w:rsid w:val="00E43AFE"/>
    <w:rsid w:val="00E43D54"/>
    <w:rsid w:val="00E43DD7"/>
    <w:rsid w:val="00E444B6"/>
    <w:rsid w:val="00E4459E"/>
    <w:rsid w:val="00E44AD5"/>
    <w:rsid w:val="00E452C3"/>
    <w:rsid w:val="00E45D21"/>
    <w:rsid w:val="00E45D4D"/>
    <w:rsid w:val="00E45D79"/>
    <w:rsid w:val="00E465A6"/>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395"/>
    <w:rsid w:val="00E73673"/>
    <w:rsid w:val="00E73E0A"/>
    <w:rsid w:val="00E73F2D"/>
    <w:rsid w:val="00E73F34"/>
    <w:rsid w:val="00E74238"/>
    <w:rsid w:val="00E7442D"/>
    <w:rsid w:val="00E7509F"/>
    <w:rsid w:val="00E752A9"/>
    <w:rsid w:val="00E75466"/>
    <w:rsid w:val="00E75631"/>
    <w:rsid w:val="00E75CEF"/>
    <w:rsid w:val="00E76507"/>
    <w:rsid w:val="00E76E38"/>
    <w:rsid w:val="00E7708A"/>
    <w:rsid w:val="00E7728C"/>
    <w:rsid w:val="00E77819"/>
    <w:rsid w:val="00E77A21"/>
    <w:rsid w:val="00E77CE4"/>
    <w:rsid w:val="00E77FCF"/>
    <w:rsid w:val="00E8004C"/>
    <w:rsid w:val="00E80453"/>
    <w:rsid w:val="00E811BA"/>
    <w:rsid w:val="00E819F9"/>
    <w:rsid w:val="00E81A87"/>
    <w:rsid w:val="00E8210A"/>
    <w:rsid w:val="00E82477"/>
    <w:rsid w:val="00E83073"/>
    <w:rsid w:val="00E8380A"/>
    <w:rsid w:val="00E84177"/>
    <w:rsid w:val="00E841B7"/>
    <w:rsid w:val="00E841F8"/>
    <w:rsid w:val="00E84225"/>
    <w:rsid w:val="00E842B7"/>
    <w:rsid w:val="00E854E7"/>
    <w:rsid w:val="00E86132"/>
    <w:rsid w:val="00E86375"/>
    <w:rsid w:val="00E86400"/>
    <w:rsid w:val="00E8645A"/>
    <w:rsid w:val="00E87714"/>
    <w:rsid w:val="00E87756"/>
    <w:rsid w:val="00E8783F"/>
    <w:rsid w:val="00E87A55"/>
    <w:rsid w:val="00E87B2B"/>
    <w:rsid w:val="00E90304"/>
    <w:rsid w:val="00E90F42"/>
    <w:rsid w:val="00E915A1"/>
    <w:rsid w:val="00E91D4F"/>
    <w:rsid w:val="00E93355"/>
    <w:rsid w:val="00E933B1"/>
    <w:rsid w:val="00E93402"/>
    <w:rsid w:val="00E935F9"/>
    <w:rsid w:val="00E94091"/>
    <w:rsid w:val="00E94240"/>
    <w:rsid w:val="00E95028"/>
    <w:rsid w:val="00E95163"/>
    <w:rsid w:val="00E95678"/>
    <w:rsid w:val="00E9575C"/>
    <w:rsid w:val="00E959C6"/>
    <w:rsid w:val="00E961D0"/>
    <w:rsid w:val="00E9658A"/>
    <w:rsid w:val="00E967F8"/>
    <w:rsid w:val="00E96AD9"/>
    <w:rsid w:val="00E97956"/>
    <w:rsid w:val="00E97F46"/>
    <w:rsid w:val="00EA079F"/>
    <w:rsid w:val="00EA1221"/>
    <w:rsid w:val="00EA1670"/>
    <w:rsid w:val="00EA1AC3"/>
    <w:rsid w:val="00EA1FDE"/>
    <w:rsid w:val="00EA2CC9"/>
    <w:rsid w:val="00EA301F"/>
    <w:rsid w:val="00EA3207"/>
    <w:rsid w:val="00EA3764"/>
    <w:rsid w:val="00EA3D8F"/>
    <w:rsid w:val="00EA485D"/>
    <w:rsid w:val="00EA4899"/>
    <w:rsid w:val="00EA4B6D"/>
    <w:rsid w:val="00EA4C1E"/>
    <w:rsid w:val="00EA4C4D"/>
    <w:rsid w:val="00EA4CFA"/>
    <w:rsid w:val="00EA4E23"/>
    <w:rsid w:val="00EA4F9E"/>
    <w:rsid w:val="00EA526C"/>
    <w:rsid w:val="00EA545B"/>
    <w:rsid w:val="00EA548F"/>
    <w:rsid w:val="00EA5E54"/>
    <w:rsid w:val="00EA5F32"/>
    <w:rsid w:val="00EA644D"/>
    <w:rsid w:val="00EA6922"/>
    <w:rsid w:val="00EA6B08"/>
    <w:rsid w:val="00EA6F83"/>
    <w:rsid w:val="00EA764F"/>
    <w:rsid w:val="00EA7D49"/>
    <w:rsid w:val="00EB0754"/>
    <w:rsid w:val="00EB0C7D"/>
    <w:rsid w:val="00EB1608"/>
    <w:rsid w:val="00EB29DD"/>
    <w:rsid w:val="00EB300D"/>
    <w:rsid w:val="00EB306A"/>
    <w:rsid w:val="00EB30FA"/>
    <w:rsid w:val="00EB3C72"/>
    <w:rsid w:val="00EB3E77"/>
    <w:rsid w:val="00EB3EE7"/>
    <w:rsid w:val="00EB3FC5"/>
    <w:rsid w:val="00EB4363"/>
    <w:rsid w:val="00EB4814"/>
    <w:rsid w:val="00EB491E"/>
    <w:rsid w:val="00EB4DB7"/>
    <w:rsid w:val="00EB61A1"/>
    <w:rsid w:val="00EB642F"/>
    <w:rsid w:val="00EB6A84"/>
    <w:rsid w:val="00EB7C13"/>
    <w:rsid w:val="00EC09BD"/>
    <w:rsid w:val="00EC138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77E"/>
    <w:rsid w:val="00ED4A4F"/>
    <w:rsid w:val="00ED4F07"/>
    <w:rsid w:val="00ED51CB"/>
    <w:rsid w:val="00ED5761"/>
    <w:rsid w:val="00ED5D7C"/>
    <w:rsid w:val="00ED60F4"/>
    <w:rsid w:val="00ED677B"/>
    <w:rsid w:val="00ED6BC8"/>
    <w:rsid w:val="00ED6CE3"/>
    <w:rsid w:val="00ED731B"/>
    <w:rsid w:val="00ED7569"/>
    <w:rsid w:val="00ED760B"/>
    <w:rsid w:val="00ED7D2B"/>
    <w:rsid w:val="00ED7D8F"/>
    <w:rsid w:val="00ED7DCF"/>
    <w:rsid w:val="00ED7FA6"/>
    <w:rsid w:val="00EE0609"/>
    <w:rsid w:val="00EE0906"/>
    <w:rsid w:val="00EE0C62"/>
    <w:rsid w:val="00EE133D"/>
    <w:rsid w:val="00EE1A89"/>
    <w:rsid w:val="00EE2192"/>
    <w:rsid w:val="00EE21E6"/>
    <w:rsid w:val="00EE2639"/>
    <w:rsid w:val="00EE2E79"/>
    <w:rsid w:val="00EE32D6"/>
    <w:rsid w:val="00EE3E3C"/>
    <w:rsid w:val="00EE444D"/>
    <w:rsid w:val="00EE4BD6"/>
    <w:rsid w:val="00EE4D33"/>
    <w:rsid w:val="00EE4E82"/>
    <w:rsid w:val="00EE54C1"/>
    <w:rsid w:val="00EE587C"/>
    <w:rsid w:val="00EE5E9C"/>
    <w:rsid w:val="00EE5F2F"/>
    <w:rsid w:val="00EE5FC5"/>
    <w:rsid w:val="00EE6191"/>
    <w:rsid w:val="00EE68D4"/>
    <w:rsid w:val="00EE6B55"/>
    <w:rsid w:val="00EE6CCA"/>
    <w:rsid w:val="00EE7082"/>
    <w:rsid w:val="00EE723A"/>
    <w:rsid w:val="00EE7421"/>
    <w:rsid w:val="00EE78D7"/>
    <w:rsid w:val="00EE7A13"/>
    <w:rsid w:val="00EF048E"/>
    <w:rsid w:val="00EF0925"/>
    <w:rsid w:val="00EF099B"/>
    <w:rsid w:val="00EF0D36"/>
    <w:rsid w:val="00EF1388"/>
    <w:rsid w:val="00EF169C"/>
    <w:rsid w:val="00EF18F2"/>
    <w:rsid w:val="00EF21CC"/>
    <w:rsid w:val="00EF26D6"/>
    <w:rsid w:val="00EF2865"/>
    <w:rsid w:val="00EF2EC4"/>
    <w:rsid w:val="00EF35B6"/>
    <w:rsid w:val="00EF395A"/>
    <w:rsid w:val="00EF3F6A"/>
    <w:rsid w:val="00EF4341"/>
    <w:rsid w:val="00EF4639"/>
    <w:rsid w:val="00EF4751"/>
    <w:rsid w:val="00EF4E68"/>
    <w:rsid w:val="00EF4E96"/>
    <w:rsid w:val="00EF53CC"/>
    <w:rsid w:val="00EF647C"/>
    <w:rsid w:val="00EF6761"/>
    <w:rsid w:val="00EF6FE7"/>
    <w:rsid w:val="00EF7362"/>
    <w:rsid w:val="00EF772B"/>
    <w:rsid w:val="00EF7817"/>
    <w:rsid w:val="00EF7AAF"/>
    <w:rsid w:val="00EF7D89"/>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15E"/>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426D"/>
    <w:rsid w:val="00F14812"/>
    <w:rsid w:val="00F14A15"/>
    <w:rsid w:val="00F14A26"/>
    <w:rsid w:val="00F14D3B"/>
    <w:rsid w:val="00F14F11"/>
    <w:rsid w:val="00F1509C"/>
    <w:rsid w:val="00F15327"/>
    <w:rsid w:val="00F15365"/>
    <w:rsid w:val="00F1541A"/>
    <w:rsid w:val="00F15520"/>
    <w:rsid w:val="00F15C2C"/>
    <w:rsid w:val="00F160E2"/>
    <w:rsid w:val="00F167C1"/>
    <w:rsid w:val="00F167CB"/>
    <w:rsid w:val="00F167E2"/>
    <w:rsid w:val="00F16DBC"/>
    <w:rsid w:val="00F16F0A"/>
    <w:rsid w:val="00F17307"/>
    <w:rsid w:val="00F200D2"/>
    <w:rsid w:val="00F20591"/>
    <w:rsid w:val="00F206E5"/>
    <w:rsid w:val="00F206ED"/>
    <w:rsid w:val="00F2100C"/>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49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5B9"/>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64"/>
    <w:rsid w:val="00F44EC4"/>
    <w:rsid w:val="00F45444"/>
    <w:rsid w:val="00F45454"/>
    <w:rsid w:val="00F45595"/>
    <w:rsid w:val="00F45897"/>
    <w:rsid w:val="00F46634"/>
    <w:rsid w:val="00F46ABB"/>
    <w:rsid w:val="00F472AC"/>
    <w:rsid w:val="00F47CE0"/>
    <w:rsid w:val="00F505E3"/>
    <w:rsid w:val="00F508AB"/>
    <w:rsid w:val="00F50CA6"/>
    <w:rsid w:val="00F50F69"/>
    <w:rsid w:val="00F510C3"/>
    <w:rsid w:val="00F51737"/>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23C7"/>
    <w:rsid w:val="00F73146"/>
    <w:rsid w:val="00F7324F"/>
    <w:rsid w:val="00F73344"/>
    <w:rsid w:val="00F74A97"/>
    <w:rsid w:val="00F752F8"/>
    <w:rsid w:val="00F7562E"/>
    <w:rsid w:val="00F75843"/>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395"/>
    <w:rsid w:val="00F8743E"/>
    <w:rsid w:val="00F8781B"/>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7F"/>
    <w:rsid w:val="00F942E4"/>
    <w:rsid w:val="00F94473"/>
    <w:rsid w:val="00F947E6"/>
    <w:rsid w:val="00F94BA8"/>
    <w:rsid w:val="00F94C5D"/>
    <w:rsid w:val="00F94CA7"/>
    <w:rsid w:val="00F94E88"/>
    <w:rsid w:val="00F95094"/>
    <w:rsid w:val="00F957F9"/>
    <w:rsid w:val="00F9598D"/>
    <w:rsid w:val="00F959D4"/>
    <w:rsid w:val="00F960E4"/>
    <w:rsid w:val="00F963CD"/>
    <w:rsid w:val="00F963DB"/>
    <w:rsid w:val="00F97321"/>
    <w:rsid w:val="00F973EB"/>
    <w:rsid w:val="00F97DF4"/>
    <w:rsid w:val="00F97E6E"/>
    <w:rsid w:val="00F97EE3"/>
    <w:rsid w:val="00FA0647"/>
    <w:rsid w:val="00FA06E5"/>
    <w:rsid w:val="00FA07AD"/>
    <w:rsid w:val="00FA1096"/>
    <w:rsid w:val="00FA16A0"/>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AAF"/>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1BE"/>
    <w:rsid w:val="00FB3278"/>
    <w:rsid w:val="00FB39A8"/>
    <w:rsid w:val="00FB3D7D"/>
    <w:rsid w:val="00FB45C1"/>
    <w:rsid w:val="00FB47E7"/>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6B"/>
    <w:rsid w:val="00FC1AF0"/>
    <w:rsid w:val="00FC1F2F"/>
    <w:rsid w:val="00FC1FC5"/>
    <w:rsid w:val="00FC2AF7"/>
    <w:rsid w:val="00FC2F9D"/>
    <w:rsid w:val="00FC31A9"/>
    <w:rsid w:val="00FC31C7"/>
    <w:rsid w:val="00FC36CB"/>
    <w:rsid w:val="00FC38EE"/>
    <w:rsid w:val="00FC40FF"/>
    <w:rsid w:val="00FC4C47"/>
    <w:rsid w:val="00FC5366"/>
    <w:rsid w:val="00FC58A7"/>
    <w:rsid w:val="00FC5997"/>
    <w:rsid w:val="00FC5D4B"/>
    <w:rsid w:val="00FC66A0"/>
    <w:rsid w:val="00FC680C"/>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033"/>
    <w:rsid w:val="00FD73AF"/>
    <w:rsid w:val="00FE0162"/>
    <w:rsid w:val="00FE0599"/>
    <w:rsid w:val="00FE0B4B"/>
    <w:rsid w:val="00FE0B89"/>
    <w:rsid w:val="00FE1787"/>
    <w:rsid w:val="00FE17E5"/>
    <w:rsid w:val="00FE1DF7"/>
    <w:rsid w:val="00FE1DFC"/>
    <w:rsid w:val="00FE1E47"/>
    <w:rsid w:val="00FE2218"/>
    <w:rsid w:val="00FE2420"/>
    <w:rsid w:val="00FE5561"/>
    <w:rsid w:val="00FE59BA"/>
    <w:rsid w:val="00FE6B39"/>
    <w:rsid w:val="00FE75F1"/>
    <w:rsid w:val="00FE7A1A"/>
    <w:rsid w:val="00FE7A7D"/>
    <w:rsid w:val="00FE7DDE"/>
    <w:rsid w:val="00FE7F18"/>
    <w:rsid w:val="00FF0379"/>
    <w:rsid w:val="00FF0636"/>
    <w:rsid w:val="00FF0C11"/>
    <w:rsid w:val="00FF0FFD"/>
    <w:rsid w:val="00FF12DB"/>
    <w:rsid w:val="00FF15BA"/>
    <w:rsid w:val="00FF2028"/>
    <w:rsid w:val="00FF2584"/>
    <w:rsid w:val="00FF28E3"/>
    <w:rsid w:val="00FF2A68"/>
    <w:rsid w:val="00FF2B65"/>
    <w:rsid w:val="00FF2C9F"/>
    <w:rsid w:val="00FF2CF7"/>
    <w:rsid w:val="00FF302C"/>
    <w:rsid w:val="00FF30EC"/>
    <w:rsid w:val="00FF335F"/>
    <w:rsid w:val="00FF360D"/>
    <w:rsid w:val="00FF3B83"/>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0249928">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mailto:licitacoe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0C724-09FD-4636-95DD-7C539FC3E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43</Pages>
  <Words>12117</Words>
  <Characters>65434</Characters>
  <Application>Microsoft Office Word</Application>
  <DocSecurity>0</DocSecurity>
  <Lines>545</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77397</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5</cp:revision>
  <cp:lastPrinted>2021-11-11T19:18:00Z</cp:lastPrinted>
  <dcterms:created xsi:type="dcterms:W3CDTF">2023-08-28T14:24:00Z</dcterms:created>
  <dcterms:modified xsi:type="dcterms:W3CDTF">2023-08-28T14:29:00Z</dcterms:modified>
</cp:coreProperties>
</file>